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91F28" w14:textId="7886A407" w:rsidR="00877419" w:rsidRPr="00E258EF" w:rsidRDefault="004C00A3" w:rsidP="00877419">
      <w:pPr>
        <w:spacing w:line="200" w:lineRule="exact"/>
        <w:jc w:val="center"/>
        <w:rPr>
          <w:rFonts w:ascii="Trebuchet MS" w:hAnsi="Trebuchet MS"/>
          <w:sz w:val="22"/>
          <w:szCs w:val="22"/>
          <w:lang w:val="ro-RO"/>
        </w:rPr>
      </w:pP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Pr>
          <w:rFonts w:ascii="Trebuchet MS" w:hAnsi="Trebuchet MS"/>
          <w:sz w:val="22"/>
          <w:szCs w:val="22"/>
          <w:lang w:val="ro-RO"/>
        </w:rPr>
        <w:t xml:space="preserve">ANEXA </w:t>
      </w:r>
      <w:r w:rsidR="00292894">
        <w:rPr>
          <w:rFonts w:ascii="Trebuchet MS" w:hAnsi="Trebuchet MS"/>
          <w:sz w:val="22"/>
          <w:szCs w:val="22"/>
          <w:lang w:val="ro-RO"/>
        </w:rPr>
        <w:t>4</w:t>
      </w:r>
    </w:p>
    <w:p w14:paraId="4B8014F2" w14:textId="77777777" w:rsidR="004C00A3" w:rsidRDefault="004C00A3" w:rsidP="00877419">
      <w:pPr>
        <w:ind w:right="1095"/>
        <w:jc w:val="center"/>
        <w:rPr>
          <w:rFonts w:ascii="Trebuchet MS" w:eastAsia="Trebuchet MS" w:hAnsi="Trebuchet MS" w:cs="Trebuchet MS"/>
          <w:b/>
          <w:spacing w:val="-1"/>
          <w:sz w:val="22"/>
          <w:szCs w:val="22"/>
          <w:lang w:val="ro-RO"/>
        </w:rPr>
      </w:pPr>
    </w:p>
    <w:p w14:paraId="42E12030" w14:textId="688182B4" w:rsidR="000B3971" w:rsidRPr="00E258EF" w:rsidRDefault="0099349E" w:rsidP="009809BD">
      <w:pPr>
        <w:ind w:right="1095"/>
        <w:jc w:val="center"/>
        <w:rPr>
          <w:rFonts w:ascii="Trebuchet MS" w:eastAsia="Trebuchet MS" w:hAnsi="Trebuchet MS" w:cs="Trebuchet MS"/>
          <w:sz w:val="22"/>
          <w:szCs w:val="22"/>
          <w:lang w:val="ro-RO"/>
        </w:rPr>
      </w:pPr>
      <w:r w:rsidRPr="00E258EF">
        <w:rPr>
          <w:rFonts w:ascii="Trebuchet MS" w:eastAsia="Trebuchet MS" w:hAnsi="Trebuchet MS" w:cs="Trebuchet MS"/>
          <w:b/>
          <w:spacing w:val="-1"/>
          <w:sz w:val="22"/>
          <w:szCs w:val="22"/>
          <w:lang w:val="ro-RO"/>
        </w:rPr>
        <w:t>CONTRAC</w:t>
      </w:r>
      <w:r w:rsidRPr="00E258EF">
        <w:rPr>
          <w:rFonts w:ascii="Trebuchet MS" w:eastAsia="Trebuchet MS" w:hAnsi="Trebuchet MS" w:cs="Trebuchet MS"/>
          <w:b/>
          <w:sz w:val="22"/>
          <w:szCs w:val="22"/>
          <w:lang w:val="ro-RO"/>
        </w:rPr>
        <w:t>T</w:t>
      </w:r>
      <w:r w:rsidRPr="00E258EF">
        <w:rPr>
          <w:rFonts w:ascii="Trebuchet MS" w:eastAsia="Trebuchet MS" w:hAnsi="Trebuchet MS" w:cs="Trebuchet MS"/>
          <w:b/>
          <w:spacing w:val="31"/>
          <w:sz w:val="22"/>
          <w:szCs w:val="22"/>
          <w:lang w:val="ro-RO"/>
        </w:rPr>
        <w:t xml:space="preserve"> </w:t>
      </w: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E</w:t>
      </w:r>
      <w:r w:rsidR="00877419" w:rsidRPr="00E258EF">
        <w:rPr>
          <w:rFonts w:ascii="Trebuchet MS" w:eastAsia="Trebuchet MS" w:hAnsi="Trebuchet MS" w:cs="Trebuchet MS"/>
          <w:b/>
          <w:spacing w:val="8"/>
          <w:sz w:val="22"/>
          <w:szCs w:val="22"/>
          <w:lang w:val="ro-RO"/>
        </w:rPr>
        <w:t xml:space="preserve"> </w:t>
      </w:r>
      <w:r w:rsidRPr="00E258EF">
        <w:rPr>
          <w:rFonts w:ascii="Trebuchet MS" w:eastAsia="Trebuchet MS" w:hAnsi="Trebuchet MS" w:cs="Trebuchet MS"/>
          <w:b/>
          <w:spacing w:val="-1"/>
          <w:w w:val="103"/>
          <w:sz w:val="22"/>
          <w:szCs w:val="22"/>
          <w:lang w:val="ro-RO"/>
        </w:rPr>
        <w:t>FINA</w:t>
      </w:r>
      <w:r w:rsidRPr="00E258EF">
        <w:rPr>
          <w:rFonts w:ascii="Trebuchet MS" w:eastAsia="Trebuchet MS" w:hAnsi="Trebuchet MS" w:cs="Trebuchet MS"/>
          <w:b/>
          <w:spacing w:val="-2"/>
          <w:w w:val="103"/>
          <w:sz w:val="22"/>
          <w:szCs w:val="22"/>
          <w:lang w:val="ro-RO"/>
        </w:rPr>
        <w:t>N</w:t>
      </w:r>
      <w:r w:rsidRPr="00E258EF">
        <w:rPr>
          <w:rFonts w:ascii="Trebuchet MS" w:eastAsia="Trebuchet MS" w:hAnsi="Trebuchet MS" w:cs="Trebuchet MS"/>
          <w:b/>
          <w:w w:val="103"/>
          <w:sz w:val="22"/>
          <w:szCs w:val="22"/>
          <w:lang w:val="ro-RO"/>
        </w:rPr>
        <w:t>ȚARE</w:t>
      </w:r>
    </w:p>
    <w:p w14:paraId="519C9A7E" w14:textId="4911D835" w:rsidR="000B3971" w:rsidRPr="00E258EF" w:rsidRDefault="0099349E" w:rsidP="009809BD">
      <w:pPr>
        <w:spacing w:before="7"/>
        <w:ind w:right="1431"/>
        <w:jc w:val="center"/>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w:t>
      </w:r>
      <w:r w:rsidRPr="00E258EF">
        <w:rPr>
          <w:rFonts w:ascii="Trebuchet MS" w:eastAsia="Trebuchet MS" w:hAnsi="Trebuchet MS" w:cs="Trebuchet MS"/>
          <w:b/>
          <w:spacing w:val="-1"/>
          <w:sz w:val="22"/>
          <w:szCs w:val="22"/>
          <w:lang w:val="ro-RO"/>
        </w:rPr>
        <w:t>Cond</w:t>
      </w:r>
      <w:r w:rsidRPr="00E258EF">
        <w:rPr>
          <w:rFonts w:ascii="Trebuchet MS" w:eastAsia="Trebuchet MS" w:hAnsi="Trebuchet MS" w:cs="Trebuchet MS"/>
          <w:b/>
          <w:sz w:val="22"/>
          <w:szCs w:val="22"/>
          <w:lang w:val="ro-RO"/>
        </w:rPr>
        <w:t>iții</w:t>
      </w:r>
      <w:r w:rsidRPr="00E258EF">
        <w:rPr>
          <w:rFonts w:ascii="Trebuchet MS" w:eastAsia="Trebuchet MS" w:hAnsi="Trebuchet MS" w:cs="Trebuchet MS"/>
          <w:b/>
          <w:spacing w:val="26"/>
          <w:sz w:val="22"/>
          <w:szCs w:val="22"/>
          <w:lang w:val="ro-RO"/>
        </w:rPr>
        <w:t xml:space="preserve"> </w:t>
      </w:r>
      <w:r w:rsidRPr="00E258EF">
        <w:rPr>
          <w:rFonts w:ascii="Trebuchet MS" w:eastAsia="Trebuchet MS" w:hAnsi="Trebuchet MS" w:cs="Trebuchet MS"/>
          <w:b/>
          <w:w w:val="103"/>
          <w:sz w:val="22"/>
          <w:szCs w:val="22"/>
          <w:lang w:val="ro-RO"/>
        </w:rPr>
        <w:t>Specific</w:t>
      </w:r>
      <w:r w:rsidRPr="00E258EF">
        <w:rPr>
          <w:rFonts w:ascii="Trebuchet MS" w:eastAsia="Trebuchet MS" w:hAnsi="Trebuchet MS" w:cs="Trebuchet MS"/>
          <w:b/>
          <w:spacing w:val="-2"/>
          <w:w w:val="103"/>
          <w:sz w:val="22"/>
          <w:szCs w:val="22"/>
          <w:lang w:val="ro-RO"/>
        </w:rPr>
        <w:t>e</w:t>
      </w:r>
      <w:r w:rsidRPr="00E258EF">
        <w:rPr>
          <w:rFonts w:ascii="Trebuchet MS" w:eastAsia="Trebuchet MS" w:hAnsi="Trebuchet MS" w:cs="Trebuchet MS"/>
          <w:b/>
          <w:w w:val="103"/>
          <w:sz w:val="22"/>
          <w:szCs w:val="22"/>
          <w:lang w:val="ro-RO"/>
        </w:rPr>
        <w:t>-</w:t>
      </w:r>
    </w:p>
    <w:p w14:paraId="7FDFB16E" w14:textId="77777777" w:rsidR="000B3971" w:rsidRPr="00E258EF" w:rsidRDefault="000B3971" w:rsidP="009809BD">
      <w:pPr>
        <w:spacing w:before="8" w:line="120" w:lineRule="exact"/>
        <w:jc w:val="center"/>
        <w:rPr>
          <w:rFonts w:ascii="Trebuchet MS" w:hAnsi="Trebuchet MS"/>
          <w:sz w:val="22"/>
          <w:szCs w:val="22"/>
          <w:lang w:val="ro-RO"/>
        </w:rPr>
      </w:pPr>
    </w:p>
    <w:p w14:paraId="43A6CB1D" w14:textId="1635C84B" w:rsidR="000B3971" w:rsidRPr="00E258EF" w:rsidRDefault="00AC7D89" w:rsidP="009809BD">
      <w:pPr>
        <w:spacing w:line="200" w:lineRule="exact"/>
        <w:jc w:val="center"/>
        <w:rPr>
          <w:rFonts w:ascii="Trebuchet MS" w:hAnsi="Trebuchet MS"/>
          <w:b/>
          <w:bCs/>
          <w:sz w:val="22"/>
          <w:szCs w:val="22"/>
          <w:lang w:val="ro-RO"/>
        </w:rPr>
      </w:pPr>
      <w:r w:rsidRPr="00E258EF">
        <w:rPr>
          <w:rFonts w:ascii="Trebuchet MS" w:hAnsi="Trebuchet MS"/>
          <w:b/>
          <w:bCs/>
          <w:sz w:val="22"/>
          <w:szCs w:val="22"/>
          <w:lang w:val="ro-RO"/>
        </w:rPr>
        <w:t>Programul  Educație și Ocupare 2021 – 2027</w:t>
      </w:r>
    </w:p>
    <w:p w14:paraId="040B33EE" w14:textId="77777777" w:rsidR="00AC7D89" w:rsidRPr="00E258EF" w:rsidRDefault="00AC7D89">
      <w:pPr>
        <w:spacing w:line="200" w:lineRule="exact"/>
        <w:rPr>
          <w:rFonts w:ascii="Trebuchet MS" w:hAnsi="Trebuchet MS"/>
          <w:sz w:val="22"/>
          <w:szCs w:val="22"/>
          <w:lang w:val="ro-RO"/>
        </w:rPr>
      </w:pPr>
    </w:p>
    <w:p w14:paraId="31CC21E1" w14:textId="77777777" w:rsidR="000B3971" w:rsidRPr="00E258EF" w:rsidRDefault="000B3971" w:rsidP="00877419">
      <w:pPr>
        <w:tabs>
          <w:tab w:val="left" w:pos="180"/>
        </w:tabs>
        <w:spacing w:line="200" w:lineRule="exact"/>
        <w:rPr>
          <w:rFonts w:ascii="Trebuchet MS" w:hAnsi="Trebuchet MS"/>
          <w:sz w:val="22"/>
          <w:szCs w:val="22"/>
          <w:lang w:val="ro-RO"/>
        </w:rPr>
      </w:pPr>
    </w:p>
    <w:p w14:paraId="7F3C8894" w14:textId="18C107A4" w:rsidR="000B3971" w:rsidRPr="00E258EF"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E258EF">
        <w:rPr>
          <w:rFonts w:ascii="Trebuchet MS" w:eastAsia="Trebuchet MS" w:hAnsi="Trebuchet MS" w:cs="Trebuchet MS"/>
          <w:b/>
          <w:spacing w:val="-4"/>
          <w:position w:val="-1"/>
          <w:sz w:val="22"/>
          <w:szCs w:val="22"/>
          <w:lang w:val="ro-RO"/>
        </w:rPr>
        <w:t>A</w:t>
      </w:r>
      <w:r w:rsidRPr="00E258EF">
        <w:rPr>
          <w:rFonts w:ascii="Trebuchet MS" w:eastAsia="Trebuchet MS" w:hAnsi="Trebuchet MS" w:cs="Trebuchet MS"/>
          <w:b/>
          <w:spacing w:val="3"/>
          <w:position w:val="-1"/>
          <w:sz w:val="22"/>
          <w:szCs w:val="22"/>
          <w:lang w:val="ro-RO"/>
        </w:rPr>
        <w:t>r</w:t>
      </w:r>
      <w:r w:rsidRPr="00E258EF">
        <w:rPr>
          <w:rFonts w:ascii="Trebuchet MS" w:eastAsia="Trebuchet MS" w:hAnsi="Trebuchet MS" w:cs="Trebuchet MS"/>
          <w:b/>
          <w:position w:val="-1"/>
          <w:sz w:val="22"/>
          <w:szCs w:val="22"/>
          <w:lang w:val="ro-RO"/>
        </w:rPr>
        <w:t>t.</w:t>
      </w:r>
      <w:r w:rsidRPr="00E258EF">
        <w:rPr>
          <w:rFonts w:ascii="Trebuchet MS" w:eastAsia="Trebuchet MS" w:hAnsi="Trebuchet MS" w:cs="Trebuchet MS"/>
          <w:b/>
          <w:spacing w:val="13"/>
          <w:position w:val="-1"/>
          <w:sz w:val="22"/>
          <w:szCs w:val="22"/>
          <w:lang w:val="ro-RO"/>
        </w:rPr>
        <w:t xml:space="preserve"> </w:t>
      </w:r>
      <w:r w:rsidRPr="00E258EF">
        <w:rPr>
          <w:rFonts w:ascii="Trebuchet MS" w:eastAsia="Trebuchet MS" w:hAnsi="Trebuchet MS" w:cs="Trebuchet MS"/>
          <w:b/>
          <w:position w:val="-1"/>
          <w:sz w:val="22"/>
          <w:szCs w:val="22"/>
          <w:lang w:val="ro-RO"/>
        </w:rPr>
        <w:t>1</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position w:val="-1"/>
          <w:sz w:val="22"/>
          <w:szCs w:val="22"/>
          <w:lang w:val="ro-RO"/>
        </w:rPr>
        <w:t>Durata</w:t>
      </w:r>
      <w:r w:rsidRPr="00E258EF">
        <w:rPr>
          <w:rFonts w:ascii="Trebuchet MS" w:eastAsia="Trebuchet MS" w:hAnsi="Trebuchet MS" w:cs="Trebuchet MS"/>
          <w:b/>
          <w:spacing w:val="21"/>
          <w:position w:val="-1"/>
          <w:sz w:val="22"/>
          <w:szCs w:val="22"/>
          <w:lang w:val="ro-RO"/>
        </w:rPr>
        <w:t xml:space="preserve"> </w:t>
      </w:r>
      <w:r w:rsidRPr="00E258EF">
        <w:rPr>
          <w:rFonts w:ascii="Trebuchet MS" w:eastAsia="Trebuchet MS" w:hAnsi="Trebuchet MS" w:cs="Trebuchet MS"/>
          <w:b/>
          <w:position w:val="-1"/>
          <w:sz w:val="22"/>
          <w:szCs w:val="22"/>
          <w:lang w:val="ro-RO"/>
        </w:rPr>
        <w:t>contractului</w:t>
      </w:r>
      <w:r w:rsidRPr="00E258EF">
        <w:rPr>
          <w:rFonts w:ascii="Trebuchet MS" w:eastAsia="Trebuchet MS" w:hAnsi="Trebuchet MS" w:cs="Trebuchet MS"/>
          <w:b/>
          <w:spacing w:val="36"/>
          <w:position w:val="-1"/>
          <w:sz w:val="22"/>
          <w:szCs w:val="22"/>
          <w:lang w:val="ro-RO"/>
        </w:rPr>
        <w:t xml:space="preserve"> </w:t>
      </w:r>
      <w:proofErr w:type="spellStart"/>
      <w:r w:rsidRPr="00E258EF">
        <w:rPr>
          <w:rFonts w:ascii="Trebuchet MS" w:eastAsia="Trebuchet MS" w:hAnsi="Trebuchet MS" w:cs="Trebuchet MS"/>
          <w:b/>
          <w:position w:val="-1"/>
          <w:sz w:val="22"/>
          <w:szCs w:val="22"/>
          <w:lang w:val="ro-RO"/>
        </w:rPr>
        <w:t>şi</w:t>
      </w:r>
      <w:proofErr w:type="spellEnd"/>
      <w:r w:rsidRPr="00E258EF">
        <w:rPr>
          <w:rFonts w:ascii="Trebuchet MS" w:eastAsia="Trebuchet MS" w:hAnsi="Trebuchet MS" w:cs="Trebuchet MS"/>
          <w:b/>
          <w:spacing w:val="6"/>
          <w:position w:val="-1"/>
          <w:sz w:val="22"/>
          <w:szCs w:val="22"/>
          <w:lang w:val="ro-RO"/>
        </w:rPr>
        <w:t xml:space="preserve"> </w:t>
      </w:r>
      <w:r w:rsidRPr="00E258EF">
        <w:rPr>
          <w:rFonts w:ascii="Trebuchet MS" w:eastAsia="Trebuchet MS" w:hAnsi="Trebuchet MS" w:cs="Trebuchet MS"/>
          <w:b/>
          <w:position w:val="-1"/>
          <w:sz w:val="22"/>
          <w:szCs w:val="22"/>
          <w:lang w:val="ro-RO"/>
        </w:rPr>
        <w:t>perioada</w:t>
      </w:r>
      <w:r w:rsidRPr="00E258EF">
        <w:rPr>
          <w:rFonts w:ascii="Trebuchet MS" w:eastAsia="Trebuchet MS" w:hAnsi="Trebuchet MS" w:cs="Trebuchet MS"/>
          <w:b/>
          <w:spacing w:val="27"/>
          <w:position w:val="-1"/>
          <w:sz w:val="22"/>
          <w:szCs w:val="22"/>
          <w:lang w:val="ro-RO"/>
        </w:rPr>
        <w:t xml:space="preserve"> </w:t>
      </w:r>
      <w:r w:rsidRPr="00E258EF">
        <w:rPr>
          <w:rFonts w:ascii="Trebuchet MS" w:eastAsia="Trebuchet MS" w:hAnsi="Trebuchet MS" w:cs="Trebuchet MS"/>
          <w:b/>
          <w:position w:val="-1"/>
          <w:sz w:val="22"/>
          <w:szCs w:val="22"/>
          <w:lang w:val="ro-RO"/>
        </w:rPr>
        <w:t>de</w:t>
      </w:r>
      <w:r w:rsidRPr="00E258EF">
        <w:rPr>
          <w:rFonts w:ascii="Trebuchet MS" w:eastAsia="Trebuchet MS" w:hAnsi="Trebuchet MS" w:cs="Trebuchet MS"/>
          <w:b/>
          <w:spacing w:val="9"/>
          <w:position w:val="-1"/>
          <w:sz w:val="22"/>
          <w:szCs w:val="22"/>
          <w:lang w:val="ro-RO"/>
        </w:rPr>
        <w:t xml:space="preserve"> </w:t>
      </w:r>
      <w:r w:rsidRPr="00E258EF">
        <w:rPr>
          <w:rFonts w:ascii="Trebuchet MS" w:eastAsia="Trebuchet MS" w:hAnsi="Trebuchet MS" w:cs="Trebuchet MS"/>
          <w:b/>
          <w:position w:val="-1"/>
          <w:sz w:val="22"/>
          <w:szCs w:val="22"/>
          <w:lang w:val="ro-RO"/>
        </w:rPr>
        <w:t>implementare</w:t>
      </w:r>
      <w:r w:rsidRPr="00E258EF">
        <w:rPr>
          <w:rFonts w:ascii="Trebuchet MS" w:eastAsia="Trebuchet MS" w:hAnsi="Trebuchet MS" w:cs="Trebuchet MS"/>
          <w:b/>
          <w:spacing w:val="41"/>
          <w:position w:val="-1"/>
          <w:sz w:val="22"/>
          <w:szCs w:val="22"/>
          <w:lang w:val="ro-RO"/>
        </w:rPr>
        <w:t xml:space="preserve"> </w:t>
      </w:r>
      <w:r w:rsidRPr="00E258EF">
        <w:rPr>
          <w:rFonts w:ascii="Trebuchet MS" w:eastAsia="Trebuchet MS" w:hAnsi="Trebuchet MS" w:cs="Trebuchet MS"/>
          <w:b/>
          <w:position w:val="-1"/>
          <w:sz w:val="22"/>
          <w:szCs w:val="22"/>
          <w:lang w:val="ro-RO"/>
        </w:rPr>
        <w:t>a</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w w:val="103"/>
          <w:position w:val="-1"/>
          <w:sz w:val="22"/>
          <w:szCs w:val="22"/>
          <w:lang w:val="ro-RO"/>
        </w:rPr>
        <w:t>proiectului</w:t>
      </w:r>
    </w:p>
    <w:p w14:paraId="4C66DED2" w14:textId="77777777" w:rsidR="00877419" w:rsidRPr="00E258EF" w:rsidRDefault="00877419" w:rsidP="00877419">
      <w:pPr>
        <w:tabs>
          <w:tab w:val="left" w:pos="180"/>
        </w:tabs>
        <w:spacing w:line="220" w:lineRule="exact"/>
        <w:ind w:right="-51"/>
        <w:rPr>
          <w:rFonts w:ascii="Trebuchet MS" w:eastAsia="Trebuchet MS" w:hAnsi="Trebuchet MS" w:cs="Trebuchet MS"/>
          <w:sz w:val="22"/>
          <w:szCs w:val="22"/>
          <w:lang w:val="ro-RO"/>
        </w:rPr>
      </w:pPr>
    </w:p>
    <w:p w14:paraId="69AEE87C" w14:textId="77777777" w:rsidR="00152327" w:rsidRPr="00152327" w:rsidRDefault="00152327" w:rsidP="00152327">
      <w:pPr>
        <w:pStyle w:val="ListParagraph"/>
        <w:numPr>
          <w:ilvl w:val="0"/>
          <w:numId w:val="3"/>
        </w:numPr>
        <w:spacing w:before="84"/>
        <w:ind w:left="426" w:right="-10" w:hanging="426"/>
        <w:jc w:val="both"/>
        <w:rPr>
          <w:rFonts w:ascii="Trebuchet MS" w:eastAsia="Arial" w:hAnsi="Trebuchet MS"/>
          <w:sz w:val="22"/>
          <w:szCs w:val="22"/>
          <w:lang w:val="ro-RO"/>
        </w:rPr>
      </w:pPr>
      <w:bookmarkStart w:id="0" w:name="_Hlk118967510"/>
      <w:r w:rsidRPr="00152327">
        <w:rPr>
          <w:rFonts w:ascii="Trebuchet MS" w:eastAsia="Arial" w:hAnsi="Trebuchet MS"/>
          <w:sz w:val="22"/>
          <w:szCs w:val="22"/>
          <w:lang w:val="ro-RO"/>
        </w:rPr>
        <w:t xml:space="preserve">Perioada de implementare a proiectului este de .... luni, respectiv între data de  ___[z/l/a]____ și ___[z/l/a]____ și include, dacă este cazul, și perioada de desfășurare a activităților proiectului înainte de semnarea contractului de finanțare, conform regulilor de eligibilitate a cheltuielilor. </w:t>
      </w:r>
      <w:bookmarkEnd w:id="0"/>
    </w:p>
    <w:p w14:paraId="63D8EC20" w14:textId="77777777" w:rsidR="00655C3E" w:rsidRPr="00E258EF" w:rsidRDefault="00655C3E" w:rsidP="00A33CDA">
      <w:pPr>
        <w:pStyle w:val="ListParagraph"/>
        <w:spacing w:before="84"/>
        <w:ind w:left="360" w:right="-10"/>
        <w:jc w:val="both"/>
        <w:rPr>
          <w:rFonts w:ascii="Trebuchet MS" w:eastAsia="Arial" w:hAnsi="Trebuchet MS"/>
          <w:sz w:val="22"/>
          <w:szCs w:val="22"/>
          <w:lang w:val="ro-RO"/>
        </w:rPr>
      </w:pPr>
    </w:p>
    <w:p w14:paraId="043B15A5" w14:textId="037A7F24" w:rsidR="00F54698" w:rsidRPr="00E258EF" w:rsidRDefault="00F54698" w:rsidP="003D1D7C">
      <w:pPr>
        <w:pStyle w:val="ListParagraph"/>
        <w:numPr>
          <w:ilvl w:val="0"/>
          <w:numId w:val="3"/>
        </w:numPr>
        <w:spacing w:before="84"/>
        <w:ind w:left="360" w:right="-10"/>
        <w:jc w:val="both"/>
        <w:rPr>
          <w:rFonts w:ascii="Trebuchet MS" w:eastAsia="Arial" w:hAnsi="Trebuchet MS"/>
          <w:sz w:val="22"/>
          <w:szCs w:val="22"/>
          <w:lang w:val="ro-RO"/>
        </w:rPr>
      </w:pPr>
      <w:r w:rsidRPr="00E258EF">
        <w:rPr>
          <w:rFonts w:ascii="Trebuchet MS" w:eastAsia="Arial" w:hAnsi="Trebuchet MS"/>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E258EF">
        <w:rPr>
          <w:rFonts w:ascii="Trebuchet MS" w:eastAsia="Arial" w:hAnsi="Trebuchet MS"/>
          <w:sz w:val="22"/>
          <w:szCs w:val="22"/>
          <w:lang w:val="ro-RO"/>
        </w:rPr>
        <w:t>fără a depăși data de 31.12.2029</w:t>
      </w:r>
      <w:r w:rsidRPr="00E258EF">
        <w:rPr>
          <w:rFonts w:ascii="Trebuchet MS" w:eastAsia="Arial" w:hAnsi="Trebuchet MS"/>
          <w:sz w:val="22"/>
          <w:szCs w:val="22"/>
          <w:lang w:val="ro-RO"/>
        </w:rPr>
        <w:t>.</w:t>
      </w:r>
    </w:p>
    <w:p w14:paraId="00CDB471" w14:textId="4A94150F" w:rsidR="00EC5610" w:rsidRPr="00E258EF" w:rsidRDefault="00EC5610" w:rsidP="003D1D7C">
      <w:pPr>
        <w:pStyle w:val="ListParagraph"/>
        <w:spacing w:before="84"/>
        <w:ind w:left="360" w:right="-10"/>
        <w:jc w:val="both"/>
        <w:rPr>
          <w:rFonts w:ascii="Trebuchet MS" w:eastAsia="Arial" w:hAnsi="Trebuchet MS"/>
          <w:sz w:val="22"/>
          <w:szCs w:val="22"/>
          <w:lang w:val="ro-RO"/>
        </w:rPr>
      </w:pPr>
    </w:p>
    <w:p w14:paraId="6202FFFC" w14:textId="30F78BDF" w:rsidR="000B3971" w:rsidRPr="00E258EF" w:rsidRDefault="0099349E" w:rsidP="003D37C4">
      <w:pPr>
        <w:tabs>
          <w:tab w:val="left" w:pos="180"/>
        </w:tabs>
        <w:spacing w:line="200" w:lineRule="exact"/>
        <w:rPr>
          <w:rFonts w:ascii="Trebuchet MS" w:hAnsi="Trebuchet MS"/>
          <w:b/>
          <w:bCs/>
          <w:sz w:val="22"/>
          <w:szCs w:val="22"/>
          <w:lang w:val="ro-RO"/>
        </w:rPr>
      </w:pPr>
      <w:r w:rsidRPr="00E258EF">
        <w:rPr>
          <w:rFonts w:ascii="Trebuchet MS" w:hAnsi="Trebuchet MS"/>
          <w:b/>
          <w:bCs/>
          <w:sz w:val="22"/>
          <w:szCs w:val="22"/>
          <w:lang w:val="ro-RO"/>
        </w:rPr>
        <w:t xml:space="preserve">Art. </w:t>
      </w:r>
      <w:r w:rsidR="00F54698" w:rsidRPr="00E258EF">
        <w:rPr>
          <w:rFonts w:ascii="Trebuchet MS" w:hAnsi="Trebuchet MS"/>
          <w:b/>
          <w:bCs/>
          <w:sz w:val="22"/>
          <w:szCs w:val="22"/>
          <w:lang w:val="ro-RO"/>
        </w:rPr>
        <w:t>2</w:t>
      </w:r>
      <w:r w:rsidRPr="00E258EF">
        <w:rPr>
          <w:rFonts w:ascii="Trebuchet MS" w:hAnsi="Trebuchet MS"/>
          <w:b/>
          <w:bCs/>
          <w:sz w:val="22"/>
          <w:szCs w:val="22"/>
          <w:lang w:val="ro-RO"/>
        </w:rPr>
        <w:t xml:space="preserve"> Valoarea contractului</w:t>
      </w:r>
    </w:p>
    <w:p w14:paraId="282346C2" w14:textId="77777777" w:rsidR="000B3971" w:rsidRPr="00E258EF" w:rsidRDefault="000B3971" w:rsidP="00B17E40">
      <w:pPr>
        <w:spacing w:before="10" w:line="240" w:lineRule="exact"/>
        <w:rPr>
          <w:rFonts w:ascii="Trebuchet MS" w:hAnsi="Trebuchet MS"/>
          <w:sz w:val="22"/>
          <w:szCs w:val="22"/>
          <w:lang w:val="ro-RO"/>
        </w:rPr>
      </w:pPr>
    </w:p>
    <w:p w14:paraId="76495A4F" w14:textId="5E970D2B" w:rsidR="000B3971" w:rsidRPr="00E258EF" w:rsidRDefault="0099349E" w:rsidP="000867D7">
      <w:pPr>
        <w:spacing w:line="247"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completarea</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art.</w:t>
      </w:r>
      <w:r w:rsidR="00AA7B64"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pacing w:val="-1"/>
          <w:sz w:val="22"/>
          <w:szCs w:val="22"/>
          <w:lang w:val="ro-RO"/>
        </w:rPr>
        <w:t>Condiţi</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General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w w:val="103"/>
          <w:sz w:val="22"/>
          <w:szCs w:val="22"/>
          <w:lang w:val="ro-RO"/>
        </w:rPr>
        <w:t xml:space="preserve">și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acor</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3"/>
          <w:sz w:val="22"/>
          <w:szCs w:val="22"/>
          <w:lang w:val="ro-RO"/>
        </w:rPr>
        <w:t xml:space="preserve"> </w:t>
      </w:r>
      <w:r w:rsidR="005638A9" w:rsidRPr="00E258EF">
        <w:rPr>
          <w:rFonts w:ascii="Trebuchet MS" w:eastAsia="Trebuchet MS" w:hAnsi="Trebuchet MS" w:cs="Trebuchet MS"/>
          <w:spacing w:val="-1"/>
          <w:sz w:val="22"/>
          <w:szCs w:val="22"/>
          <w:lang w:val="ro-RO"/>
        </w:rPr>
        <w:t>4</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5"/>
          <w:sz w:val="22"/>
          <w:szCs w:val="22"/>
          <w:lang w:val="ro-RO"/>
        </w:rPr>
        <w:t>A</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000867D7" w:rsidRPr="00E258EF">
        <w:rPr>
          <w:rFonts w:ascii="Trebuchet MS" w:eastAsia="Trebuchet MS" w:hAnsi="Trebuchet MS" w:cs="Trebuchet MS"/>
          <w:spacing w:val="-1"/>
          <w:w w:val="103"/>
          <w:sz w:val="22"/>
          <w:szCs w:val="22"/>
          <w:lang w:val="ro-RO"/>
        </w:rPr>
        <w:t>de 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valoarea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angajată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Parteneri</w:t>
      </w:r>
      <w:r w:rsidR="00F43F23">
        <w:rPr>
          <w:rFonts w:ascii="Trebuchet MS" w:eastAsia="Trebuchet MS" w:hAnsi="Trebuchet MS" w:cs="Trebuchet MS"/>
          <w:spacing w:val="-1"/>
          <w:w w:val="103"/>
          <w:sz w:val="22"/>
          <w:szCs w:val="22"/>
          <w:lang w:val="ro-RO"/>
        </w:rPr>
        <w:t xml:space="preserve"> </w:t>
      </w:r>
      <w:r w:rsidR="00F43F23" w:rsidRPr="00E258EF">
        <w:rPr>
          <w:rFonts w:ascii="Trebuchet MS" w:eastAsia="Trebuchet MS" w:hAnsi="Trebuchet MS" w:cs="Trebuchet MS"/>
          <w:spacing w:val="-1"/>
          <w:sz w:val="22"/>
          <w:szCs w:val="22"/>
          <w:lang w:val="ro-RO"/>
        </w:rPr>
        <w:t>(</w:t>
      </w:r>
      <w:r w:rsidR="00F43F23">
        <w:rPr>
          <w:rFonts w:ascii="Trebuchet MS" w:eastAsia="Trebuchet MS" w:hAnsi="Trebuchet MS" w:cs="Trebuchet MS"/>
          <w:spacing w:val="-1"/>
          <w:sz w:val="22"/>
          <w:szCs w:val="22"/>
          <w:lang w:val="ro-RO"/>
        </w:rPr>
        <w:t>dacă proiectul se implementează în parteneriat</w:t>
      </w:r>
      <w:r w:rsidR="00F43F23"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după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E258EF" w14:paraId="399CA33F" w14:textId="77777777" w:rsidTr="008A32BF">
        <w:trPr>
          <w:trHeight w:hRule="exact" w:val="1468"/>
        </w:trPr>
        <w:tc>
          <w:tcPr>
            <w:tcW w:w="997" w:type="dxa"/>
            <w:vAlign w:val="center"/>
          </w:tcPr>
          <w:p w14:paraId="4D50F6B4" w14:textId="0F13E970" w:rsidR="000B3971" w:rsidRPr="00E258EF" w:rsidRDefault="0099349E" w:rsidP="001C3E32">
            <w:pPr>
              <w:spacing w:before="10"/>
              <w:ind w:left="-36" w:right="-37"/>
              <w:jc w:val="center"/>
              <w:rPr>
                <w:rFonts w:ascii="Trebuchet MS" w:eastAsia="Trebuchet MS" w:hAnsi="Trebuchet MS" w:cs="Trebuchet MS"/>
                <w:sz w:val="22"/>
                <w:szCs w:val="22"/>
                <w:lang w:val="ro-RO"/>
              </w:rPr>
            </w:pPr>
            <w:r w:rsidRPr="00E258EF">
              <w:rPr>
                <w:rFonts w:ascii="Trebuchet MS" w:eastAsia="Trebuchet MS" w:hAnsi="Trebuchet MS" w:cs="Trebuchet MS"/>
                <w:spacing w:val="2"/>
                <w:w w:val="103"/>
                <w:sz w:val="22"/>
                <w:szCs w:val="22"/>
                <w:lang w:val="ro-RO"/>
              </w:rPr>
              <w:t>O</w:t>
            </w:r>
            <w:r w:rsidRPr="00E258EF">
              <w:rPr>
                <w:rFonts w:ascii="Trebuchet MS" w:eastAsia="Trebuchet MS" w:hAnsi="Trebuchet MS" w:cs="Trebuchet MS"/>
                <w:spacing w:val="-4"/>
                <w:w w:val="103"/>
                <w:sz w:val="22"/>
                <w:szCs w:val="22"/>
                <w:lang w:val="ro-RO"/>
              </w:rPr>
              <w:t>r</w:t>
            </w:r>
            <w:r w:rsidRPr="00E258EF">
              <w:rPr>
                <w:rFonts w:ascii="Trebuchet MS" w:eastAsia="Trebuchet MS" w:hAnsi="Trebuchet MS" w:cs="Trebuchet MS"/>
                <w:w w:val="103"/>
                <w:sz w:val="22"/>
                <w:szCs w:val="22"/>
                <w:lang w:val="ro-RO"/>
              </w:rPr>
              <w:t>ganizatia</w:t>
            </w:r>
            <w:r w:rsidR="001C3E32" w:rsidRPr="00E258EF">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E258EF"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totală</w:t>
            </w:r>
            <w:r w:rsidR="00655C3E" w:rsidRPr="00E258EF">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E258EF" w:rsidRDefault="0099349E">
            <w:pPr>
              <w:spacing w:before="10" w:line="247" w:lineRule="auto"/>
              <w:ind w:left="69" w:right="78"/>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 xml:space="preserve">Valoarea totală </w:t>
            </w:r>
            <w:r w:rsidRPr="00E258EF">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E258EF" w:rsidRDefault="0099349E">
            <w:pPr>
              <w:spacing w:before="10" w:line="247" w:lineRule="auto"/>
              <w:ind w:left="38" w:right="49"/>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FSE</w:t>
            </w:r>
            <w:r w:rsidR="000867D7" w:rsidRPr="00E258EF">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E258EF" w:rsidRDefault="0099349E">
            <w:pPr>
              <w:spacing w:before="10" w:line="247" w:lineRule="auto"/>
              <w:ind w:left="12" w:right="20"/>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w w:val="103"/>
                <w:sz w:val="22"/>
                <w:szCs w:val="22"/>
                <w:lang w:val="ro-RO"/>
              </w:rPr>
              <w:t xml:space="preserve">bugetul </w:t>
            </w:r>
            <w:proofErr w:type="spellStart"/>
            <w:r w:rsidRPr="00E258EF">
              <w:rPr>
                <w:rFonts w:ascii="Trebuchet MS" w:eastAsia="Trebuchet MS" w:hAnsi="Trebuchet MS" w:cs="Trebuchet MS"/>
                <w:w w:val="103"/>
                <w:sz w:val="22"/>
                <w:szCs w:val="22"/>
                <w:lang w:val="ro-RO"/>
              </w:rPr>
              <w:t>naţional</w:t>
            </w:r>
            <w:proofErr w:type="spellEnd"/>
          </w:p>
        </w:tc>
        <w:tc>
          <w:tcPr>
            <w:tcW w:w="1371" w:type="dxa"/>
            <w:gridSpan w:val="2"/>
            <w:vAlign w:val="center"/>
          </w:tcPr>
          <w:p w14:paraId="7C3C0C02" w14:textId="77777777" w:rsidR="000B3971" w:rsidRPr="00E258EF" w:rsidRDefault="0099349E">
            <w:pPr>
              <w:spacing w:before="10" w:line="247" w:lineRule="auto"/>
              <w:ind w:left="74" w:right="78" w:hanging="1"/>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5"/>
                <w:sz w:val="22"/>
                <w:szCs w:val="22"/>
                <w:lang w:val="ro-RO"/>
              </w:rPr>
              <w:t xml:space="preserve"> </w:t>
            </w:r>
            <w:proofErr w:type="spellStart"/>
            <w:r w:rsidRPr="00E258EF">
              <w:rPr>
                <w:rFonts w:ascii="Trebuchet MS" w:eastAsia="Trebuchet MS" w:hAnsi="Trebuchet MS" w:cs="Trebuchet MS"/>
                <w:w w:val="103"/>
                <w:sz w:val="22"/>
                <w:szCs w:val="22"/>
                <w:lang w:val="ro-RO"/>
              </w:rPr>
              <w:t>c</w:t>
            </w:r>
            <w:r w:rsidRPr="00E258EF">
              <w:rPr>
                <w:rFonts w:ascii="Trebuchet MS" w:eastAsia="Trebuchet MS" w:hAnsi="Trebuchet MS" w:cs="Trebuchet MS"/>
                <w:spacing w:val="-1"/>
                <w:w w:val="103"/>
                <w:sz w:val="22"/>
                <w:szCs w:val="22"/>
                <w:lang w:val="ro-RO"/>
              </w:rPr>
              <w:t>o</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finanţării</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de parteneriat/ </w:t>
            </w:r>
            <w:r w:rsidRPr="00E258EF">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E258EF" w:rsidRDefault="0099349E">
            <w:pPr>
              <w:spacing w:before="10" w:line="247" w:lineRule="auto"/>
              <w:ind w:left="74" w:right="76"/>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n</w:t>
            </w:r>
            <w:r w:rsidRPr="00E258EF">
              <w:rPr>
                <w:rFonts w:ascii="Trebuchet MS" w:eastAsia="Trebuchet MS" w:hAnsi="Trebuchet MS" w:cs="Trebuchet MS"/>
                <w:w w:val="103"/>
                <w:sz w:val="22"/>
                <w:szCs w:val="22"/>
                <w:lang w:val="ro-RO"/>
              </w:rPr>
              <w:t>e- eligibilă inclu</w:t>
            </w:r>
            <w:r w:rsidRPr="00E258EF">
              <w:rPr>
                <w:rFonts w:ascii="Trebuchet MS" w:eastAsia="Trebuchet MS" w:hAnsi="Trebuchet MS" w:cs="Trebuchet MS"/>
                <w:spacing w:val="-5"/>
                <w:w w:val="103"/>
                <w:sz w:val="22"/>
                <w:szCs w:val="22"/>
                <w:lang w:val="ro-RO"/>
              </w:rPr>
              <w:t>s</w:t>
            </w:r>
            <w:r w:rsidRPr="00E258EF">
              <w:rPr>
                <w:rFonts w:ascii="Trebuchet MS" w:eastAsia="Trebuchet MS" w:hAnsi="Trebuchet MS" w:cs="Trebuchet MS"/>
                <w:spacing w:val="1"/>
                <w:w w:val="103"/>
                <w:sz w:val="22"/>
                <w:szCs w:val="22"/>
                <w:lang w:val="ro-RO"/>
              </w:rPr>
              <w:t xml:space="preserve">iv </w:t>
            </w:r>
            <w:r w:rsidRPr="00E258EF">
              <w:rPr>
                <w:rFonts w:ascii="Trebuchet MS" w:eastAsia="Trebuchet MS" w:hAnsi="Trebuchet MS" w:cs="Trebuchet MS"/>
                <w:w w:val="103"/>
                <w:sz w:val="22"/>
                <w:szCs w:val="22"/>
                <w:lang w:val="ro-RO"/>
              </w:rPr>
              <w:t>TVA</w:t>
            </w:r>
          </w:p>
        </w:tc>
      </w:tr>
      <w:tr w:rsidR="006C55AA" w:rsidRPr="00E258EF" w14:paraId="21AF5CF9" w14:textId="77777777" w:rsidTr="008A32BF">
        <w:trPr>
          <w:trHeight w:hRule="exact" w:val="256"/>
        </w:trPr>
        <w:tc>
          <w:tcPr>
            <w:tcW w:w="997" w:type="dxa"/>
            <w:vAlign w:val="center"/>
          </w:tcPr>
          <w:p w14:paraId="492F7FDA" w14:textId="77777777" w:rsidR="000B3971" w:rsidRPr="00E258EF" w:rsidRDefault="000B3971">
            <w:pPr>
              <w:rPr>
                <w:rFonts w:ascii="Trebuchet MS" w:hAnsi="Trebuchet MS"/>
                <w:sz w:val="22"/>
                <w:szCs w:val="22"/>
                <w:lang w:val="ro-RO"/>
              </w:rPr>
            </w:pPr>
          </w:p>
        </w:tc>
        <w:tc>
          <w:tcPr>
            <w:tcW w:w="1275" w:type="dxa"/>
            <w:vAlign w:val="center"/>
          </w:tcPr>
          <w:p w14:paraId="3E48B17A" w14:textId="77777777" w:rsidR="000B3971" w:rsidRPr="00E258EF" w:rsidRDefault="0099349E">
            <w:pPr>
              <w:spacing w:before="1"/>
              <w:ind w:left="33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E258EF" w:rsidRDefault="0099349E">
            <w:pPr>
              <w:spacing w:before="1"/>
              <w:ind w:left="298"/>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E258EF" w:rsidRDefault="0099349E">
            <w:pPr>
              <w:spacing w:before="1"/>
              <w:ind w:left="305"/>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E258EF" w:rsidRDefault="0099349E">
            <w:pPr>
              <w:spacing w:before="1"/>
              <w:ind w:left="222"/>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E258EF" w:rsidRDefault="0099349E">
            <w:pPr>
              <w:spacing w:before="1"/>
              <w:ind w:left="317"/>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E258EF" w:rsidRDefault="0099349E">
            <w:pPr>
              <w:spacing w:before="1"/>
              <w:ind w:left="174"/>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933" w:type="dxa"/>
            <w:vAlign w:val="center"/>
          </w:tcPr>
          <w:p w14:paraId="56565496" w14:textId="77777777" w:rsidR="000B3971" w:rsidRPr="00E258EF" w:rsidRDefault="0099349E">
            <w:pPr>
              <w:spacing w:before="1"/>
              <w:ind w:left="260"/>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E258EF" w:rsidRDefault="0099349E">
            <w:pPr>
              <w:spacing w:before="1"/>
              <w:ind w:left="7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E258EF" w:rsidRDefault="0099349E">
            <w:pPr>
              <w:spacing w:before="1"/>
              <w:ind w:left="302"/>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r>
      <w:tr w:rsidR="006C55AA" w:rsidRPr="00E258EF" w14:paraId="75CF36B8" w14:textId="77777777" w:rsidTr="008A32BF">
        <w:trPr>
          <w:trHeight w:hRule="exact" w:val="494"/>
        </w:trPr>
        <w:tc>
          <w:tcPr>
            <w:tcW w:w="997" w:type="dxa"/>
            <w:vAlign w:val="center"/>
          </w:tcPr>
          <w:p w14:paraId="5F8E904D" w14:textId="77777777" w:rsidR="000B3971" w:rsidRPr="00E258EF" w:rsidRDefault="0099349E">
            <w:pPr>
              <w:spacing w:line="220" w:lineRule="exact"/>
              <w:ind w:left="442" w:right="44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E258EF" w:rsidRDefault="0099349E">
            <w:pPr>
              <w:spacing w:line="220" w:lineRule="exact"/>
              <w:ind w:left="226"/>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E258EF" w:rsidRDefault="0099349E">
            <w:pPr>
              <w:spacing w:line="220" w:lineRule="exact"/>
              <w:ind w:left="80"/>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E258EF" w:rsidRDefault="0099349E">
            <w:pPr>
              <w:spacing w:line="220" w:lineRule="exact"/>
              <w:ind w:left="409" w:right="416"/>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E258EF" w:rsidRDefault="0099349E">
            <w:pPr>
              <w:spacing w:line="220" w:lineRule="exact"/>
              <w:ind w:left="271" w:right="273"/>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E258EF" w:rsidRDefault="0099349E">
            <w:pPr>
              <w:spacing w:line="220" w:lineRule="exact"/>
              <w:ind w:left="421" w:right="43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E258EF" w:rsidRDefault="0099349E">
            <w:pPr>
              <w:spacing w:line="220" w:lineRule="exact"/>
              <w:ind w:left="223" w:right="237"/>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E258EF" w:rsidRDefault="0099349E">
            <w:pPr>
              <w:spacing w:line="220" w:lineRule="exact"/>
              <w:ind w:left="363" w:right="375"/>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E258EF" w:rsidRDefault="0099349E">
            <w:pPr>
              <w:spacing w:line="220" w:lineRule="exact"/>
              <w:ind w:left="124" w:right="120"/>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E258EF" w:rsidRDefault="0099349E">
            <w:pPr>
              <w:spacing w:line="220" w:lineRule="exact"/>
              <w:ind w:left="408" w:right="408"/>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9</w:t>
            </w:r>
          </w:p>
        </w:tc>
      </w:tr>
      <w:tr w:rsidR="006C55AA" w:rsidRPr="00E258EF" w14:paraId="0BB33983" w14:textId="77777777" w:rsidTr="008A32BF">
        <w:trPr>
          <w:trHeight w:hRule="exact" w:val="277"/>
        </w:trPr>
        <w:tc>
          <w:tcPr>
            <w:tcW w:w="997" w:type="dxa"/>
            <w:vAlign w:val="center"/>
          </w:tcPr>
          <w:p w14:paraId="29732908" w14:textId="77777777" w:rsidR="000B3971" w:rsidRPr="00E258EF" w:rsidRDefault="000B3971">
            <w:pPr>
              <w:rPr>
                <w:rFonts w:ascii="Trebuchet MS" w:hAnsi="Trebuchet MS"/>
                <w:sz w:val="22"/>
                <w:szCs w:val="22"/>
                <w:lang w:val="ro-RO"/>
              </w:rPr>
            </w:pPr>
          </w:p>
        </w:tc>
        <w:tc>
          <w:tcPr>
            <w:tcW w:w="1275" w:type="dxa"/>
            <w:vAlign w:val="center"/>
          </w:tcPr>
          <w:p w14:paraId="41F9D8DF" w14:textId="77777777" w:rsidR="000B3971" w:rsidRPr="00E258EF" w:rsidRDefault="000B3971">
            <w:pPr>
              <w:rPr>
                <w:rFonts w:ascii="Trebuchet MS" w:hAnsi="Trebuchet MS"/>
                <w:sz w:val="22"/>
                <w:szCs w:val="22"/>
                <w:lang w:val="ro-RO"/>
              </w:rPr>
            </w:pPr>
          </w:p>
        </w:tc>
        <w:tc>
          <w:tcPr>
            <w:tcW w:w="1011" w:type="dxa"/>
            <w:vAlign w:val="center"/>
          </w:tcPr>
          <w:p w14:paraId="2901A8FF" w14:textId="77777777" w:rsidR="000B3971" w:rsidRPr="00E258EF" w:rsidRDefault="000B3971">
            <w:pPr>
              <w:rPr>
                <w:rFonts w:ascii="Trebuchet MS" w:hAnsi="Trebuchet MS"/>
                <w:sz w:val="22"/>
                <w:szCs w:val="22"/>
                <w:lang w:val="ro-RO"/>
              </w:rPr>
            </w:pPr>
          </w:p>
        </w:tc>
        <w:tc>
          <w:tcPr>
            <w:tcW w:w="1020" w:type="dxa"/>
            <w:vAlign w:val="center"/>
          </w:tcPr>
          <w:p w14:paraId="3FBD0B24" w14:textId="77777777" w:rsidR="000B3971" w:rsidRPr="00E258EF" w:rsidRDefault="000B3971">
            <w:pPr>
              <w:rPr>
                <w:rFonts w:ascii="Trebuchet MS" w:hAnsi="Trebuchet MS"/>
                <w:sz w:val="22"/>
                <w:szCs w:val="22"/>
                <w:lang w:val="ro-RO"/>
              </w:rPr>
            </w:pPr>
          </w:p>
        </w:tc>
        <w:tc>
          <w:tcPr>
            <w:tcW w:w="738" w:type="dxa"/>
            <w:vAlign w:val="center"/>
          </w:tcPr>
          <w:p w14:paraId="52612903" w14:textId="77777777" w:rsidR="000B3971" w:rsidRPr="00E258EF" w:rsidRDefault="000B3971">
            <w:pPr>
              <w:rPr>
                <w:rFonts w:ascii="Trebuchet MS" w:hAnsi="Trebuchet MS"/>
                <w:sz w:val="22"/>
                <w:szCs w:val="22"/>
                <w:lang w:val="ro-RO"/>
              </w:rPr>
            </w:pPr>
          </w:p>
        </w:tc>
        <w:tc>
          <w:tcPr>
            <w:tcW w:w="1046" w:type="dxa"/>
            <w:vAlign w:val="center"/>
          </w:tcPr>
          <w:p w14:paraId="746F361F" w14:textId="77777777" w:rsidR="000B3971" w:rsidRPr="00E258EF" w:rsidRDefault="000B3971">
            <w:pPr>
              <w:rPr>
                <w:rFonts w:ascii="Trebuchet MS" w:hAnsi="Trebuchet MS"/>
                <w:sz w:val="22"/>
                <w:szCs w:val="22"/>
                <w:lang w:val="ro-RO"/>
              </w:rPr>
            </w:pPr>
          </w:p>
        </w:tc>
        <w:tc>
          <w:tcPr>
            <w:tcW w:w="655" w:type="dxa"/>
            <w:vAlign w:val="center"/>
          </w:tcPr>
          <w:p w14:paraId="697C41E3" w14:textId="77777777" w:rsidR="000B3971" w:rsidRPr="00E258EF" w:rsidRDefault="000B3971">
            <w:pPr>
              <w:rPr>
                <w:rFonts w:ascii="Trebuchet MS" w:hAnsi="Trebuchet MS"/>
                <w:sz w:val="22"/>
                <w:szCs w:val="22"/>
                <w:lang w:val="ro-RO"/>
              </w:rPr>
            </w:pPr>
          </w:p>
        </w:tc>
        <w:tc>
          <w:tcPr>
            <w:tcW w:w="933" w:type="dxa"/>
            <w:vAlign w:val="center"/>
          </w:tcPr>
          <w:p w14:paraId="5EF8A0C4" w14:textId="77777777" w:rsidR="000B3971" w:rsidRPr="00E258EF" w:rsidRDefault="000B3971">
            <w:pPr>
              <w:rPr>
                <w:rFonts w:ascii="Trebuchet MS" w:hAnsi="Trebuchet MS"/>
                <w:sz w:val="22"/>
                <w:szCs w:val="22"/>
                <w:lang w:val="ro-RO"/>
              </w:rPr>
            </w:pPr>
          </w:p>
        </w:tc>
        <w:tc>
          <w:tcPr>
            <w:tcW w:w="438" w:type="dxa"/>
            <w:vAlign w:val="center"/>
          </w:tcPr>
          <w:p w14:paraId="033C7059" w14:textId="77777777" w:rsidR="000B3971" w:rsidRPr="00E258EF" w:rsidRDefault="000B3971">
            <w:pPr>
              <w:rPr>
                <w:rFonts w:ascii="Trebuchet MS" w:hAnsi="Trebuchet MS"/>
                <w:sz w:val="22"/>
                <w:szCs w:val="22"/>
                <w:lang w:val="ro-RO"/>
              </w:rPr>
            </w:pPr>
          </w:p>
        </w:tc>
        <w:tc>
          <w:tcPr>
            <w:tcW w:w="1247" w:type="dxa"/>
            <w:vAlign w:val="center"/>
          </w:tcPr>
          <w:p w14:paraId="40AEC473" w14:textId="77777777" w:rsidR="000B3971" w:rsidRPr="00E258EF" w:rsidRDefault="000B3971">
            <w:pPr>
              <w:rPr>
                <w:rFonts w:ascii="Trebuchet MS" w:hAnsi="Trebuchet MS"/>
                <w:sz w:val="22"/>
                <w:szCs w:val="22"/>
                <w:lang w:val="ro-RO"/>
              </w:rPr>
            </w:pPr>
          </w:p>
        </w:tc>
      </w:tr>
      <w:tr w:rsidR="006C55AA" w:rsidRPr="00E258EF" w14:paraId="0AF8E8D0" w14:textId="77777777" w:rsidTr="008A32BF">
        <w:trPr>
          <w:trHeight w:hRule="exact" w:val="278"/>
        </w:trPr>
        <w:tc>
          <w:tcPr>
            <w:tcW w:w="997" w:type="dxa"/>
            <w:vAlign w:val="center"/>
          </w:tcPr>
          <w:p w14:paraId="75B216E0" w14:textId="77777777" w:rsidR="000B3971" w:rsidRPr="00E258EF" w:rsidRDefault="000B3971">
            <w:pPr>
              <w:rPr>
                <w:rFonts w:ascii="Trebuchet MS" w:hAnsi="Trebuchet MS"/>
                <w:sz w:val="22"/>
                <w:szCs w:val="22"/>
                <w:lang w:val="ro-RO"/>
              </w:rPr>
            </w:pPr>
          </w:p>
        </w:tc>
        <w:tc>
          <w:tcPr>
            <w:tcW w:w="1275" w:type="dxa"/>
            <w:vAlign w:val="center"/>
          </w:tcPr>
          <w:p w14:paraId="4C2489BC" w14:textId="77777777" w:rsidR="000B3971" w:rsidRPr="00E258EF" w:rsidRDefault="000B3971">
            <w:pPr>
              <w:rPr>
                <w:rFonts w:ascii="Trebuchet MS" w:hAnsi="Trebuchet MS"/>
                <w:sz w:val="22"/>
                <w:szCs w:val="22"/>
                <w:lang w:val="ro-RO"/>
              </w:rPr>
            </w:pPr>
          </w:p>
        </w:tc>
        <w:tc>
          <w:tcPr>
            <w:tcW w:w="1011" w:type="dxa"/>
            <w:vAlign w:val="center"/>
          </w:tcPr>
          <w:p w14:paraId="30C4BC9A" w14:textId="77777777" w:rsidR="000B3971" w:rsidRPr="00E258EF" w:rsidRDefault="000B3971">
            <w:pPr>
              <w:rPr>
                <w:rFonts w:ascii="Trebuchet MS" w:hAnsi="Trebuchet MS"/>
                <w:sz w:val="22"/>
                <w:szCs w:val="22"/>
                <w:lang w:val="ro-RO"/>
              </w:rPr>
            </w:pPr>
          </w:p>
        </w:tc>
        <w:tc>
          <w:tcPr>
            <w:tcW w:w="1020" w:type="dxa"/>
            <w:vAlign w:val="center"/>
          </w:tcPr>
          <w:p w14:paraId="0684287B" w14:textId="77777777" w:rsidR="000B3971" w:rsidRPr="00E258EF" w:rsidRDefault="000B3971">
            <w:pPr>
              <w:rPr>
                <w:rFonts w:ascii="Trebuchet MS" w:hAnsi="Trebuchet MS"/>
                <w:sz w:val="22"/>
                <w:szCs w:val="22"/>
                <w:lang w:val="ro-RO"/>
              </w:rPr>
            </w:pPr>
          </w:p>
        </w:tc>
        <w:tc>
          <w:tcPr>
            <w:tcW w:w="738" w:type="dxa"/>
            <w:vAlign w:val="center"/>
          </w:tcPr>
          <w:p w14:paraId="1711A392" w14:textId="77777777" w:rsidR="000B3971" w:rsidRPr="00E258EF" w:rsidRDefault="000B3971">
            <w:pPr>
              <w:rPr>
                <w:rFonts w:ascii="Trebuchet MS" w:hAnsi="Trebuchet MS"/>
                <w:sz w:val="22"/>
                <w:szCs w:val="22"/>
                <w:lang w:val="ro-RO"/>
              </w:rPr>
            </w:pPr>
          </w:p>
        </w:tc>
        <w:tc>
          <w:tcPr>
            <w:tcW w:w="1046" w:type="dxa"/>
            <w:vAlign w:val="center"/>
          </w:tcPr>
          <w:p w14:paraId="1ABCC3F3" w14:textId="77777777" w:rsidR="000B3971" w:rsidRPr="00E258EF" w:rsidRDefault="000B3971">
            <w:pPr>
              <w:rPr>
                <w:rFonts w:ascii="Trebuchet MS" w:hAnsi="Trebuchet MS"/>
                <w:sz w:val="22"/>
                <w:szCs w:val="22"/>
                <w:lang w:val="ro-RO"/>
              </w:rPr>
            </w:pPr>
          </w:p>
        </w:tc>
        <w:tc>
          <w:tcPr>
            <w:tcW w:w="655" w:type="dxa"/>
            <w:vAlign w:val="center"/>
          </w:tcPr>
          <w:p w14:paraId="56B605B0" w14:textId="77777777" w:rsidR="000B3971" w:rsidRPr="00E258EF" w:rsidRDefault="000B3971">
            <w:pPr>
              <w:rPr>
                <w:rFonts w:ascii="Trebuchet MS" w:hAnsi="Trebuchet MS"/>
                <w:sz w:val="22"/>
                <w:szCs w:val="22"/>
                <w:lang w:val="ro-RO"/>
              </w:rPr>
            </w:pPr>
          </w:p>
        </w:tc>
        <w:tc>
          <w:tcPr>
            <w:tcW w:w="933" w:type="dxa"/>
            <w:vAlign w:val="center"/>
          </w:tcPr>
          <w:p w14:paraId="2005048F" w14:textId="77777777" w:rsidR="000B3971" w:rsidRPr="00E258EF" w:rsidRDefault="000B3971">
            <w:pPr>
              <w:rPr>
                <w:rFonts w:ascii="Trebuchet MS" w:hAnsi="Trebuchet MS"/>
                <w:sz w:val="22"/>
                <w:szCs w:val="22"/>
                <w:lang w:val="ro-RO"/>
              </w:rPr>
            </w:pPr>
          </w:p>
        </w:tc>
        <w:tc>
          <w:tcPr>
            <w:tcW w:w="438" w:type="dxa"/>
            <w:vAlign w:val="center"/>
          </w:tcPr>
          <w:p w14:paraId="7B8CB0B2" w14:textId="77777777" w:rsidR="000B3971" w:rsidRPr="00E258EF" w:rsidRDefault="000B3971">
            <w:pPr>
              <w:rPr>
                <w:rFonts w:ascii="Trebuchet MS" w:hAnsi="Trebuchet MS"/>
                <w:sz w:val="22"/>
                <w:szCs w:val="22"/>
                <w:lang w:val="ro-RO"/>
              </w:rPr>
            </w:pPr>
          </w:p>
        </w:tc>
        <w:tc>
          <w:tcPr>
            <w:tcW w:w="1247" w:type="dxa"/>
            <w:vAlign w:val="center"/>
          </w:tcPr>
          <w:p w14:paraId="5F639931" w14:textId="77777777" w:rsidR="000B3971" w:rsidRPr="00E258EF" w:rsidRDefault="000B3971">
            <w:pPr>
              <w:rPr>
                <w:rFonts w:ascii="Trebuchet MS" w:hAnsi="Trebuchet MS"/>
                <w:sz w:val="22"/>
                <w:szCs w:val="22"/>
                <w:lang w:val="ro-RO"/>
              </w:rPr>
            </w:pPr>
          </w:p>
        </w:tc>
      </w:tr>
      <w:tr w:rsidR="006C55AA" w:rsidRPr="00E258EF" w14:paraId="56A4E436" w14:textId="77777777" w:rsidTr="008A32BF">
        <w:trPr>
          <w:trHeight w:hRule="exact" w:val="276"/>
        </w:trPr>
        <w:tc>
          <w:tcPr>
            <w:tcW w:w="997" w:type="dxa"/>
            <w:vAlign w:val="center"/>
          </w:tcPr>
          <w:p w14:paraId="0A081848" w14:textId="77777777" w:rsidR="000B3971" w:rsidRPr="00E258EF" w:rsidRDefault="000B3971">
            <w:pPr>
              <w:rPr>
                <w:rFonts w:ascii="Trebuchet MS" w:hAnsi="Trebuchet MS"/>
                <w:sz w:val="22"/>
                <w:szCs w:val="22"/>
                <w:lang w:val="ro-RO"/>
              </w:rPr>
            </w:pPr>
          </w:p>
        </w:tc>
        <w:tc>
          <w:tcPr>
            <w:tcW w:w="1275" w:type="dxa"/>
            <w:vAlign w:val="center"/>
          </w:tcPr>
          <w:p w14:paraId="739835C7" w14:textId="77777777" w:rsidR="000B3971" w:rsidRPr="00E258EF" w:rsidRDefault="000B3971">
            <w:pPr>
              <w:rPr>
                <w:rFonts w:ascii="Trebuchet MS" w:hAnsi="Trebuchet MS"/>
                <w:sz w:val="22"/>
                <w:szCs w:val="22"/>
                <w:lang w:val="ro-RO"/>
              </w:rPr>
            </w:pPr>
          </w:p>
        </w:tc>
        <w:tc>
          <w:tcPr>
            <w:tcW w:w="1011" w:type="dxa"/>
            <w:vAlign w:val="center"/>
          </w:tcPr>
          <w:p w14:paraId="31541944" w14:textId="77777777" w:rsidR="000B3971" w:rsidRPr="00E258EF" w:rsidRDefault="000B3971">
            <w:pPr>
              <w:rPr>
                <w:rFonts w:ascii="Trebuchet MS" w:hAnsi="Trebuchet MS"/>
                <w:sz w:val="22"/>
                <w:szCs w:val="22"/>
                <w:lang w:val="ro-RO"/>
              </w:rPr>
            </w:pPr>
          </w:p>
        </w:tc>
        <w:tc>
          <w:tcPr>
            <w:tcW w:w="1020" w:type="dxa"/>
            <w:vAlign w:val="center"/>
          </w:tcPr>
          <w:p w14:paraId="025A16DB" w14:textId="77777777" w:rsidR="000B3971" w:rsidRPr="00E258EF" w:rsidRDefault="000B3971">
            <w:pPr>
              <w:rPr>
                <w:rFonts w:ascii="Trebuchet MS" w:hAnsi="Trebuchet MS"/>
                <w:sz w:val="22"/>
                <w:szCs w:val="22"/>
                <w:lang w:val="ro-RO"/>
              </w:rPr>
            </w:pPr>
          </w:p>
        </w:tc>
        <w:tc>
          <w:tcPr>
            <w:tcW w:w="738" w:type="dxa"/>
            <w:vAlign w:val="center"/>
          </w:tcPr>
          <w:p w14:paraId="552B782B" w14:textId="77777777" w:rsidR="000B3971" w:rsidRPr="00E258EF" w:rsidRDefault="000B3971">
            <w:pPr>
              <w:rPr>
                <w:rFonts w:ascii="Trebuchet MS" w:hAnsi="Trebuchet MS"/>
                <w:sz w:val="22"/>
                <w:szCs w:val="22"/>
                <w:lang w:val="ro-RO"/>
              </w:rPr>
            </w:pPr>
          </w:p>
        </w:tc>
        <w:tc>
          <w:tcPr>
            <w:tcW w:w="1046" w:type="dxa"/>
            <w:vAlign w:val="center"/>
          </w:tcPr>
          <w:p w14:paraId="7FADF4B1" w14:textId="77777777" w:rsidR="000B3971" w:rsidRPr="00E258EF" w:rsidRDefault="000B3971">
            <w:pPr>
              <w:rPr>
                <w:rFonts w:ascii="Trebuchet MS" w:hAnsi="Trebuchet MS"/>
                <w:sz w:val="22"/>
                <w:szCs w:val="22"/>
                <w:lang w:val="ro-RO"/>
              </w:rPr>
            </w:pPr>
          </w:p>
        </w:tc>
        <w:tc>
          <w:tcPr>
            <w:tcW w:w="655" w:type="dxa"/>
            <w:vAlign w:val="center"/>
          </w:tcPr>
          <w:p w14:paraId="4F9130CC" w14:textId="77777777" w:rsidR="000B3971" w:rsidRPr="00E258EF" w:rsidRDefault="000B3971">
            <w:pPr>
              <w:rPr>
                <w:rFonts w:ascii="Trebuchet MS" w:hAnsi="Trebuchet MS"/>
                <w:sz w:val="22"/>
                <w:szCs w:val="22"/>
                <w:lang w:val="ro-RO"/>
              </w:rPr>
            </w:pPr>
          </w:p>
        </w:tc>
        <w:tc>
          <w:tcPr>
            <w:tcW w:w="933" w:type="dxa"/>
            <w:vAlign w:val="center"/>
          </w:tcPr>
          <w:p w14:paraId="1009DDC0" w14:textId="77777777" w:rsidR="000B3971" w:rsidRPr="00E258EF" w:rsidRDefault="000B3971">
            <w:pPr>
              <w:rPr>
                <w:rFonts w:ascii="Trebuchet MS" w:hAnsi="Trebuchet MS"/>
                <w:sz w:val="22"/>
                <w:szCs w:val="22"/>
                <w:lang w:val="ro-RO"/>
              </w:rPr>
            </w:pPr>
          </w:p>
        </w:tc>
        <w:tc>
          <w:tcPr>
            <w:tcW w:w="438" w:type="dxa"/>
            <w:vAlign w:val="center"/>
          </w:tcPr>
          <w:p w14:paraId="658CC7D8" w14:textId="77777777" w:rsidR="000B3971" w:rsidRPr="00E258EF" w:rsidRDefault="000B3971">
            <w:pPr>
              <w:rPr>
                <w:rFonts w:ascii="Trebuchet MS" w:hAnsi="Trebuchet MS"/>
                <w:sz w:val="22"/>
                <w:szCs w:val="22"/>
                <w:lang w:val="ro-RO"/>
              </w:rPr>
            </w:pPr>
          </w:p>
        </w:tc>
        <w:tc>
          <w:tcPr>
            <w:tcW w:w="1247" w:type="dxa"/>
            <w:vAlign w:val="center"/>
          </w:tcPr>
          <w:p w14:paraId="64DB930A" w14:textId="77777777" w:rsidR="000B3971" w:rsidRPr="00E258EF" w:rsidRDefault="000B3971">
            <w:pPr>
              <w:rPr>
                <w:rFonts w:ascii="Trebuchet MS" w:hAnsi="Trebuchet MS"/>
                <w:sz w:val="22"/>
                <w:szCs w:val="22"/>
                <w:lang w:val="ro-RO"/>
              </w:rPr>
            </w:pPr>
          </w:p>
        </w:tc>
      </w:tr>
      <w:tr w:rsidR="006C55AA" w:rsidRPr="00E258EF" w14:paraId="461C8F4B" w14:textId="77777777" w:rsidTr="008A32BF">
        <w:trPr>
          <w:trHeight w:hRule="exact" w:val="386"/>
        </w:trPr>
        <w:tc>
          <w:tcPr>
            <w:tcW w:w="997" w:type="dxa"/>
            <w:vAlign w:val="center"/>
          </w:tcPr>
          <w:p w14:paraId="0ED3D5F2" w14:textId="257F7FB9" w:rsidR="000B3971" w:rsidRPr="00E258EF" w:rsidRDefault="00AE7E2D">
            <w:pPr>
              <w:rPr>
                <w:rFonts w:ascii="Trebuchet MS" w:hAnsi="Trebuchet MS"/>
                <w:b/>
                <w:bCs/>
                <w:sz w:val="22"/>
                <w:szCs w:val="22"/>
                <w:lang w:val="ro-RO"/>
              </w:rPr>
            </w:pPr>
            <w:r w:rsidRPr="00E258EF">
              <w:rPr>
                <w:rFonts w:ascii="Trebuchet MS" w:hAnsi="Trebuchet MS"/>
                <w:b/>
                <w:bCs/>
                <w:sz w:val="22"/>
                <w:szCs w:val="22"/>
                <w:lang w:val="ro-RO"/>
              </w:rPr>
              <w:t xml:space="preserve">     Total: </w:t>
            </w:r>
          </w:p>
        </w:tc>
        <w:tc>
          <w:tcPr>
            <w:tcW w:w="1275" w:type="dxa"/>
            <w:vAlign w:val="center"/>
          </w:tcPr>
          <w:p w14:paraId="6FC34EB9" w14:textId="77777777" w:rsidR="000B3971" w:rsidRPr="00E258EF" w:rsidRDefault="000B3971">
            <w:pPr>
              <w:rPr>
                <w:rFonts w:ascii="Trebuchet MS" w:hAnsi="Trebuchet MS"/>
                <w:sz w:val="22"/>
                <w:szCs w:val="22"/>
                <w:lang w:val="ro-RO"/>
              </w:rPr>
            </w:pPr>
          </w:p>
        </w:tc>
        <w:tc>
          <w:tcPr>
            <w:tcW w:w="1011" w:type="dxa"/>
            <w:vAlign w:val="center"/>
          </w:tcPr>
          <w:p w14:paraId="32AFF6AF" w14:textId="77777777" w:rsidR="000B3971" w:rsidRPr="00E258EF" w:rsidRDefault="000B3971">
            <w:pPr>
              <w:rPr>
                <w:rFonts w:ascii="Trebuchet MS" w:hAnsi="Trebuchet MS"/>
                <w:sz w:val="22"/>
                <w:szCs w:val="22"/>
                <w:lang w:val="ro-RO"/>
              </w:rPr>
            </w:pPr>
          </w:p>
        </w:tc>
        <w:tc>
          <w:tcPr>
            <w:tcW w:w="1020" w:type="dxa"/>
            <w:vAlign w:val="center"/>
          </w:tcPr>
          <w:p w14:paraId="23976B92" w14:textId="77777777" w:rsidR="000B3971" w:rsidRPr="00E258EF" w:rsidRDefault="000B3971">
            <w:pPr>
              <w:rPr>
                <w:rFonts w:ascii="Trebuchet MS" w:hAnsi="Trebuchet MS"/>
                <w:sz w:val="22"/>
                <w:szCs w:val="22"/>
                <w:lang w:val="ro-RO"/>
              </w:rPr>
            </w:pPr>
          </w:p>
        </w:tc>
        <w:tc>
          <w:tcPr>
            <w:tcW w:w="738" w:type="dxa"/>
            <w:vAlign w:val="center"/>
          </w:tcPr>
          <w:p w14:paraId="03068B45" w14:textId="77777777" w:rsidR="000B3971" w:rsidRPr="00E258EF" w:rsidRDefault="000B3971">
            <w:pPr>
              <w:rPr>
                <w:rFonts w:ascii="Trebuchet MS" w:hAnsi="Trebuchet MS"/>
                <w:sz w:val="22"/>
                <w:szCs w:val="22"/>
                <w:lang w:val="ro-RO"/>
              </w:rPr>
            </w:pPr>
          </w:p>
        </w:tc>
        <w:tc>
          <w:tcPr>
            <w:tcW w:w="1046" w:type="dxa"/>
            <w:vAlign w:val="center"/>
          </w:tcPr>
          <w:p w14:paraId="2D1997A1" w14:textId="77777777" w:rsidR="000B3971" w:rsidRPr="00E258EF" w:rsidRDefault="000B3971">
            <w:pPr>
              <w:rPr>
                <w:rFonts w:ascii="Trebuchet MS" w:hAnsi="Trebuchet MS"/>
                <w:sz w:val="22"/>
                <w:szCs w:val="22"/>
                <w:lang w:val="ro-RO"/>
              </w:rPr>
            </w:pPr>
          </w:p>
        </w:tc>
        <w:tc>
          <w:tcPr>
            <w:tcW w:w="655" w:type="dxa"/>
            <w:vAlign w:val="center"/>
          </w:tcPr>
          <w:p w14:paraId="49DAD2DB" w14:textId="77777777" w:rsidR="000B3971" w:rsidRPr="00E258EF" w:rsidRDefault="000B3971">
            <w:pPr>
              <w:rPr>
                <w:rFonts w:ascii="Trebuchet MS" w:hAnsi="Trebuchet MS"/>
                <w:sz w:val="22"/>
                <w:szCs w:val="22"/>
                <w:lang w:val="ro-RO"/>
              </w:rPr>
            </w:pPr>
          </w:p>
        </w:tc>
        <w:tc>
          <w:tcPr>
            <w:tcW w:w="933" w:type="dxa"/>
            <w:vAlign w:val="center"/>
          </w:tcPr>
          <w:p w14:paraId="6AD80475" w14:textId="77777777" w:rsidR="000B3971" w:rsidRPr="00E258EF" w:rsidRDefault="000B3971">
            <w:pPr>
              <w:rPr>
                <w:rFonts w:ascii="Trebuchet MS" w:hAnsi="Trebuchet MS"/>
                <w:sz w:val="22"/>
                <w:szCs w:val="22"/>
                <w:lang w:val="ro-RO"/>
              </w:rPr>
            </w:pPr>
          </w:p>
        </w:tc>
        <w:tc>
          <w:tcPr>
            <w:tcW w:w="438" w:type="dxa"/>
            <w:vAlign w:val="center"/>
          </w:tcPr>
          <w:p w14:paraId="7C2FE1BB" w14:textId="77777777" w:rsidR="000B3971" w:rsidRPr="00E258EF" w:rsidRDefault="000B3971">
            <w:pPr>
              <w:rPr>
                <w:rFonts w:ascii="Trebuchet MS" w:hAnsi="Trebuchet MS"/>
                <w:sz w:val="22"/>
                <w:szCs w:val="22"/>
                <w:lang w:val="ro-RO"/>
              </w:rPr>
            </w:pPr>
          </w:p>
        </w:tc>
        <w:tc>
          <w:tcPr>
            <w:tcW w:w="1247" w:type="dxa"/>
            <w:vAlign w:val="center"/>
          </w:tcPr>
          <w:p w14:paraId="53F3AC0F" w14:textId="77777777" w:rsidR="000B3971" w:rsidRPr="00E258EF" w:rsidRDefault="000B3971">
            <w:pPr>
              <w:rPr>
                <w:rFonts w:ascii="Trebuchet MS" w:hAnsi="Trebuchet MS"/>
                <w:sz w:val="22"/>
                <w:szCs w:val="22"/>
                <w:lang w:val="ro-RO"/>
              </w:rPr>
            </w:pPr>
          </w:p>
        </w:tc>
      </w:tr>
    </w:tbl>
    <w:p w14:paraId="5AB24EB9" w14:textId="77777777" w:rsidR="000B3971" w:rsidRPr="00E258EF" w:rsidRDefault="000B3971">
      <w:pPr>
        <w:spacing w:before="9" w:line="220" w:lineRule="exact"/>
        <w:rPr>
          <w:rFonts w:ascii="Trebuchet MS" w:hAnsi="Trebuchet MS"/>
          <w:sz w:val="22"/>
          <w:szCs w:val="22"/>
          <w:lang w:val="ro-RO"/>
        </w:rPr>
      </w:pPr>
    </w:p>
    <w:p w14:paraId="0582E5D4" w14:textId="6824F71D" w:rsidR="000B3971" w:rsidRPr="00E258EF" w:rsidRDefault="0099349E" w:rsidP="003D37C4">
      <w:pPr>
        <w:spacing w:line="200" w:lineRule="exact"/>
        <w:rPr>
          <w:rFonts w:ascii="Trebuchet MS" w:hAnsi="Trebuchet MS"/>
          <w:b/>
          <w:bCs/>
          <w:sz w:val="22"/>
          <w:szCs w:val="22"/>
          <w:lang w:val="ro-RO"/>
        </w:rPr>
      </w:pPr>
      <w:r w:rsidRPr="00E258EF">
        <w:rPr>
          <w:rFonts w:ascii="Trebuchet MS" w:hAnsi="Trebuchet MS"/>
          <w:b/>
          <w:bCs/>
          <w:sz w:val="22"/>
          <w:szCs w:val="22"/>
          <w:lang w:val="ro-RO"/>
        </w:rPr>
        <w:t>Art. 3 Eligibilitatea cheltuielilor</w:t>
      </w:r>
    </w:p>
    <w:p w14:paraId="09B7A899" w14:textId="77777777" w:rsidR="000B3971" w:rsidRPr="00E258EF" w:rsidRDefault="000B3971">
      <w:pPr>
        <w:spacing w:before="8" w:line="240" w:lineRule="exact"/>
        <w:rPr>
          <w:rFonts w:ascii="Trebuchet MS" w:hAnsi="Trebuchet MS"/>
          <w:sz w:val="22"/>
          <w:szCs w:val="22"/>
          <w:lang w:val="ro-RO"/>
        </w:rPr>
      </w:pPr>
    </w:p>
    <w:p w14:paraId="65CB99FF" w14:textId="166A476C" w:rsidR="000B3971" w:rsidRPr="00E258EF"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semnare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 Finanțare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00537E90"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pacing w:val="-1"/>
          <w:sz w:val="22"/>
          <w:szCs w:val="22"/>
          <w:lang w:val="ro-RO"/>
        </w:rPr>
        <w:t xml:space="preserve"> nu</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reprezintă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implici</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confirmare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eligibilit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aceasta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urmân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4"/>
          <w:sz w:val="22"/>
          <w:szCs w:val="22"/>
          <w:lang w:val="ro-RO"/>
        </w:rPr>
        <w:t>s</w:t>
      </w:r>
      <w:r w:rsidRPr="00E258EF">
        <w:rPr>
          <w:rFonts w:ascii="Trebuchet MS" w:eastAsia="Trebuchet MS" w:hAnsi="Trebuchet MS" w:cs="Trebuchet MS"/>
          <w:w w:val="103"/>
          <w:sz w:val="22"/>
          <w:szCs w:val="22"/>
          <w:lang w:val="ro-RO"/>
        </w:rPr>
        <w:t xml:space="preserve">tabilită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procesului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verificare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utilizare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Beneficiar.</w:t>
      </w:r>
    </w:p>
    <w:p w14:paraId="63AD4823" w14:textId="40AA08FE" w:rsidR="000B3971" w:rsidRPr="00E258EF" w:rsidRDefault="00806283" w:rsidP="003D37C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In completarea prevederilor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art.</w:t>
      </w:r>
      <w:r w:rsidR="00A008AA"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3</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ali</w:t>
      </w:r>
      <w:r w:rsidR="0099349E" w:rsidRPr="00E258EF">
        <w:rPr>
          <w:rFonts w:ascii="Trebuchet MS" w:eastAsia="Trebuchet MS" w:hAnsi="Trebuchet MS" w:cs="Trebuchet MS"/>
          <w:sz w:val="22"/>
          <w:szCs w:val="22"/>
          <w:lang w:val="ro-RO"/>
        </w:rPr>
        <w:t>n</w:t>
      </w:r>
      <w:r w:rsidR="00A008AA"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1"/>
          <w:sz w:val="22"/>
          <w:szCs w:val="22"/>
          <w:lang w:val="ro-RO"/>
        </w:rPr>
        <w:t xml:space="preserve"> </w:t>
      </w:r>
      <w:r w:rsidR="0099349E" w:rsidRPr="00E258EF">
        <w:rPr>
          <w:rFonts w:ascii="Trebuchet MS" w:eastAsia="Trebuchet MS" w:hAnsi="Trebuchet MS" w:cs="Trebuchet MS"/>
          <w:spacing w:val="-1"/>
          <w:sz w:val="22"/>
          <w:szCs w:val="22"/>
          <w:lang w:val="ro-RO"/>
        </w:rPr>
        <w:t>(1</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1"/>
          <w:sz w:val="22"/>
          <w:szCs w:val="22"/>
          <w:lang w:val="ro-RO"/>
        </w:rPr>
        <w:t>5</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Contractu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fina</w:t>
      </w:r>
      <w:r w:rsidR="0099349E" w:rsidRPr="00E258EF">
        <w:rPr>
          <w:rFonts w:ascii="Trebuchet MS" w:eastAsia="Trebuchet MS" w:hAnsi="Trebuchet MS" w:cs="Trebuchet MS"/>
          <w:spacing w:val="-1"/>
          <w:sz w:val="22"/>
          <w:szCs w:val="22"/>
          <w:lang w:val="ro-RO"/>
        </w:rPr>
        <w:t>nțar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proofErr w:type="spellStart"/>
      <w:r w:rsidR="0099349E" w:rsidRPr="00E258EF">
        <w:rPr>
          <w:rFonts w:ascii="Trebuchet MS" w:eastAsia="Trebuchet MS" w:hAnsi="Trebuchet MS" w:cs="Trebuchet MS"/>
          <w:w w:val="103"/>
          <w:sz w:val="22"/>
          <w:szCs w:val="22"/>
          <w:lang w:val="ro-RO"/>
        </w:rPr>
        <w:t>Condiţii</w:t>
      </w:r>
      <w:proofErr w:type="spellEnd"/>
      <w:r w:rsidR="001C3E32"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z w:val="22"/>
          <w:szCs w:val="22"/>
          <w:lang w:val="ro-RO"/>
        </w:rPr>
        <w:t>Generale,</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z w:val="22"/>
          <w:szCs w:val="22"/>
          <w:lang w:val="ro-RO"/>
        </w:rPr>
        <w:t>vor</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z w:val="22"/>
          <w:szCs w:val="22"/>
          <w:lang w:val="ro-RO"/>
        </w:rPr>
        <w:t>fi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luate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onsiderar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următoarel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w w:val="103"/>
          <w:sz w:val="22"/>
          <w:szCs w:val="22"/>
          <w:lang w:val="ro-RO"/>
        </w:rPr>
        <w:t>preveder</w:t>
      </w:r>
      <w:r w:rsidR="0099349E" w:rsidRPr="00E258EF">
        <w:rPr>
          <w:rFonts w:ascii="Trebuchet MS" w:eastAsia="Trebuchet MS" w:hAnsi="Trebuchet MS" w:cs="Trebuchet MS"/>
          <w:spacing w:val="1"/>
          <w:w w:val="103"/>
          <w:sz w:val="22"/>
          <w:szCs w:val="22"/>
          <w:lang w:val="ro-RO"/>
        </w:rPr>
        <w:t>i</w:t>
      </w:r>
      <w:r w:rsidR="0099349E" w:rsidRPr="00E258EF">
        <w:rPr>
          <w:rFonts w:ascii="Trebuchet MS" w:eastAsia="Trebuchet MS" w:hAnsi="Trebuchet MS" w:cs="Trebuchet MS"/>
          <w:w w:val="103"/>
          <w:sz w:val="22"/>
          <w:szCs w:val="22"/>
          <w:lang w:val="ro-RO"/>
        </w:rPr>
        <w:t>:</w:t>
      </w:r>
    </w:p>
    <w:p w14:paraId="3ABEADD4" w14:textId="38EC05E6" w:rsidR="001D5364" w:rsidRPr="00E258EF" w:rsidRDefault="001D5364" w:rsidP="001D5364">
      <w:pPr>
        <w:ind w:right="265"/>
        <w:jc w:val="both"/>
        <w:rPr>
          <w:rFonts w:ascii="Trebuchet MS" w:eastAsia="Trebuchet MS" w:hAnsi="Trebuchet MS" w:cs="Trebuchet MS"/>
          <w:sz w:val="22"/>
          <w:szCs w:val="22"/>
          <w:lang w:val="ro-RO"/>
        </w:rPr>
      </w:pPr>
    </w:p>
    <w:p w14:paraId="401F8471" w14:textId="2445277C" w:rsidR="001D5364" w:rsidRPr="00E258EF" w:rsidRDefault="001D5364" w:rsidP="001D5364">
      <w:pPr>
        <w:tabs>
          <w:tab w:val="left" w:pos="9000"/>
        </w:tabs>
        <w:spacing w:before="41"/>
        <w:ind w:right="269"/>
        <w:jc w:val="both"/>
        <w:rPr>
          <w:rFonts w:ascii="Trebuchet MS" w:eastAsia="Trebuchet MS" w:hAnsi="Trebuchet MS" w:cs="Trebuchet MS"/>
          <w:sz w:val="22"/>
          <w:szCs w:val="22"/>
          <w:lang w:val="ro-RO"/>
        </w:rPr>
      </w:pPr>
      <w:r w:rsidRPr="00E258EF">
        <w:rPr>
          <w:rFonts w:ascii="Trebuchet MS" w:hAnsi="Trebuchet MS"/>
          <w:noProof/>
          <w:sz w:val="22"/>
          <w:szCs w:val="22"/>
          <w:lang w:val="ro-RO" w:eastAsia="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E258EF">
        <w:rPr>
          <w:rFonts w:ascii="Trebuchet MS" w:eastAsia="Trebuchet MS" w:hAnsi="Trebuchet MS" w:cs="Trebuchet MS"/>
          <w:position w:val="6"/>
          <w:sz w:val="22"/>
          <w:szCs w:val="22"/>
          <w:lang w:val="ro-RO"/>
        </w:rPr>
        <w:t xml:space="preserve">1 </w:t>
      </w:r>
      <w:r w:rsidRPr="00E258EF">
        <w:rPr>
          <w:rFonts w:ascii="Trebuchet MS" w:eastAsia="Trebuchet MS" w:hAnsi="Trebuchet MS" w:cs="Trebuchet MS"/>
          <w:spacing w:val="24"/>
          <w:position w:val="6"/>
          <w:sz w:val="22"/>
          <w:szCs w:val="22"/>
          <w:lang w:val="ro-RO"/>
        </w:rPr>
        <w:t xml:space="preserve"> </w:t>
      </w:r>
      <w:r w:rsidRPr="00E258EF">
        <w:rPr>
          <w:rFonts w:ascii="Trebuchet MS" w:eastAsia="Trebuchet MS" w:hAnsi="Trebuchet MS" w:cs="Trebuchet MS"/>
          <w:i/>
          <w:spacing w:val="1"/>
          <w:sz w:val="22"/>
          <w:szCs w:val="22"/>
          <w:lang w:val="ro-RO"/>
        </w:rPr>
        <w:t>Pentr</w:t>
      </w:r>
      <w:r w:rsidRPr="00E258EF">
        <w:rPr>
          <w:rFonts w:ascii="Trebuchet MS" w:eastAsia="Trebuchet MS" w:hAnsi="Trebuchet MS" w:cs="Trebuchet MS"/>
          <w:i/>
          <w:sz w:val="22"/>
          <w:szCs w:val="22"/>
          <w:lang w:val="ro-RO"/>
        </w:rPr>
        <w:t xml:space="preserve">u </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sz w:val="22"/>
          <w:szCs w:val="22"/>
          <w:lang w:val="ro-RO"/>
        </w:rPr>
        <w:t xml:space="preserve">fiecare </w:t>
      </w:r>
      <w:r w:rsidRPr="00E258EF">
        <w:rPr>
          <w:rFonts w:ascii="Trebuchet MS" w:eastAsia="Trebuchet MS" w:hAnsi="Trebuchet MS" w:cs="Trebuchet MS"/>
          <w:i/>
          <w:spacing w:val="14"/>
          <w:sz w:val="22"/>
          <w:szCs w:val="22"/>
          <w:lang w:val="ro-RO"/>
        </w:rPr>
        <w:t xml:space="preserve"> </w:t>
      </w:r>
      <w:r w:rsidRPr="00E258EF">
        <w:rPr>
          <w:rFonts w:ascii="Trebuchet MS" w:eastAsia="Trebuchet MS" w:hAnsi="Trebuchet MS" w:cs="Trebuchet MS"/>
          <w:i/>
          <w:spacing w:val="1"/>
          <w:sz w:val="22"/>
          <w:szCs w:val="22"/>
          <w:lang w:val="ro-RO"/>
        </w:rPr>
        <w:t>m</w:t>
      </w:r>
      <w:r w:rsidRPr="00E258EF">
        <w:rPr>
          <w:rFonts w:ascii="Trebuchet MS" w:eastAsia="Trebuchet MS" w:hAnsi="Trebuchet MS" w:cs="Trebuchet MS"/>
          <w:i/>
          <w:sz w:val="22"/>
          <w:szCs w:val="22"/>
          <w:lang w:val="ro-RO"/>
        </w:rPr>
        <w:t xml:space="preserve">embru </w:t>
      </w:r>
      <w:r w:rsidRPr="00E258EF">
        <w:rPr>
          <w:rFonts w:ascii="Trebuchet MS" w:eastAsia="Trebuchet MS" w:hAnsi="Trebuchet MS" w:cs="Trebuchet MS"/>
          <w:i/>
          <w:spacing w:val="18"/>
          <w:sz w:val="22"/>
          <w:szCs w:val="22"/>
          <w:lang w:val="ro-RO"/>
        </w:rPr>
        <w:t xml:space="preserve"> </w:t>
      </w:r>
      <w:r w:rsidRPr="00E258EF">
        <w:rPr>
          <w:rFonts w:ascii="Trebuchet MS" w:eastAsia="Trebuchet MS" w:hAnsi="Trebuchet MS" w:cs="Trebuchet MS"/>
          <w:i/>
          <w:sz w:val="22"/>
          <w:szCs w:val="22"/>
          <w:lang w:val="ro-RO"/>
        </w:rPr>
        <w:t>al</w:t>
      </w:r>
      <w:r w:rsidRPr="00E258EF">
        <w:rPr>
          <w:rFonts w:ascii="Trebuchet MS" w:eastAsia="Trebuchet MS" w:hAnsi="Trebuchet MS" w:cs="Trebuchet MS"/>
          <w:i/>
          <w:spacing w:val="46"/>
          <w:sz w:val="22"/>
          <w:szCs w:val="22"/>
          <w:lang w:val="ro-RO"/>
        </w:rPr>
        <w:t xml:space="preserve"> </w:t>
      </w:r>
      <w:r w:rsidRPr="00E258EF">
        <w:rPr>
          <w:rFonts w:ascii="Trebuchet MS" w:eastAsia="Trebuchet MS" w:hAnsi="Trebuchet MS" w:cs="Trebuchet MS"/>
          <w:i/>
          <w:spacing w:val="-1"/>
          <w:sz w:val="22"/>
          <w:szCs w:val="22"/>
          <w:lang w:val="ro-RO"/>
        </w:rPr>
        <w:t>p</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z w:val="22"/>
          <w:szCs w:val="22"/>
          <w:lang w:val="ro-RO"/>
        </w:rPr>
        <w:t xml:space="preserve">rteneriatului </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pacing w:val="-2"/>
          <w:sz w:val="22"/>
          <w:szCs w:val="22"/>
          <w:lang w:val="ro-RO"/>
        </w:rPr>
        <w:t>c</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pacing w:val="1"/>
          <w:sz w:val="22"/>
          <w:szCs w:val="22"/>
          <w:lang w:val="ro-RO"/>
        </w:rPr>
        <w:t>r</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52"/>
          <w:sz w:val="22"/>
          <w:szCs w:val="22"/>
          <w:lang w:val="ro-RO"/>
        </w:rPr>
        <w:t xml:space="preserve"> </w:t>
      </w:r>
      <w:r w:rsidRPr="00E258EF">
        <w:rPr>
          <w:rFonts w:ascii="Trebuchet MS" w:eastAsia="Trebuchet MS" w:hAnsi="Trebuchet MS" w:cs="Trebuchet MS"/>
          <w:i/>
          <w:spacing w:val="1"/>
          <w:sz w:val="22"/>
          <w:szCs w:val="22"/>
          <w:lang w:val="ro-RO"/>
        </w:rPr>
        <w:t>ar</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50"/>
          <w:sz w:val="22"/>
          <w:szCs w:val="22"/>
          <w:lang w:val="ro-RO"/>
        </w:rPr>
        <w:t xml:space="preserve"> </w:t>
      </w:r>
      <w:r w:rsidRPr="00E258EF">
        <w:rPr>
          <w:rFonts w:ascii="Trebuchet MS" w:eastAsia="Trebuchet MS" w:hAnsi="Trebuchet MS" w:cs="Trebuchet MS"/>
          <w:i/>
          <w:spacing w:val="1"/>
          <w:sz w:val="22"/>
          <w:szCs w:val="22"/>
          <w:lang w:val="ro-RO"/>
        </w:rPr>
        <w:t>inclus</w:t>
      </w:r>
      <w:r w:rsidRPr="00E258EF">
        <w:rPr>
          <w:rFonts w:ascii="Trebuchet MS" w:eastAsia="Trebuchet MS" w:hAnsi="Trebuchet MS" w:cs="Trebuchet MS"/>
          <w:i/>
          <w:sz w:val="22"/>
          <w:szCs w:val="22"/>
          <w:lang w:val="ro-RO"/>
        </w:rPr>
        <w:t xml:space="preserve">e </w:t>
      </w:r>
      <w:r w:rsidRPr="00E258EF">
        <w:rPr>
          <w:rFonts w:ascii="Trebuchet MS" w:eastAsia="Trebuchet MS" w:hAnsi="Trebuchet MS" w:cs="Trebuchet MS"/>
          <w:i/>
          <w:spacing w:val="8"/>
          <w:sz w:val="22"/>
          <w:szCs w:val="22"/>
          <w:lang w:val="ro-RO"/>
        </w:rPr>
        <w:t xml:space="preserve"> </w:t>
      </w:r>
      <w:r w:rsidRPr="00E258EF">
        <w:rPr>
          <w:rFonts w:ascii="Trebuchet MS" w:eastAsia="Trebuchet MS" w:hAnsi="Trebuchet MS" w:cs="Trebuchet MS"/>
          <w:i/>
          <w:sz w:val="22"/>
          <w:szCs w:val="22"/>
          <w:lang w:val="ro-RO"/>
        </w:rPr>
        <w:t>în</w:t>
      </w:r>
      <w:r w:rsidRPr="00E258EF">
        <w:rPr>
          <w:rFonts w:ascii="Trebuchet MS" w:eastAsia="Trebuchet MS" w:hAnsi="Trebuchet MS" w:cs="Trebuchet MS"/>
          <w:i/>
          <w:spacing w:val="49"/>
          <w:sz w:val="22"/>
          <w:szCs w:val="22"/>
          <w:lang w:val="ro-RO"/>
        </w:rPr>
        <w:t xml:space="preserve"> </w:t>
      </w:r>
      <w:r w:rsidRPr="00E258EF">
        <w:rPr>
          <w:rFonts w:ascii="Trebuchet MS" w:eastAsia="Trebuchet MS" w:hAnsi="Trebuchet MS" w:cs="Trebuchet MS"/>
          <w:i/>
          <w:spacing w:val="-1"/>
          <w:sz w:val="22"/>
          <w:szCs w:val="22"/>
          <w:lang w:val="ro-RO"/>
        </w:rPr>
        <w:t>b</w:t>
      </w:r>
      <w:r w:rsidRPr="00E258EF">
        <w:rPr>
          <w:rFonts w:ascii="Trebuchet MS" w:eastAsia="Trebuchet MS" w:hAnsi="Trebuchet MS" w:cs="Trebuchet MS"/>
          <w:i/>
          <w:spacing w:val="4"/>
          <w:sz w:val="22"/>
          <w:szCs w:val="22"/>
          <w:lang w:val="ro-RO"/>
        </w:rPr>
        <w:t>u</w:t>
      </w:r>
      <w:r w:rsidRPr="00E258EF">
        <w:rPr>
          <w:rFonts w:ascii="Trebuchet MS" w:eastAsia="Trebuchet MS" w:hAnsi="Trebuchet MS" w:cs="Trebuchet MS"/>
          <w:i/>
          <w:spacing w:val="-3"/>
          <w:sz w:val="22"/>
          <w:szCs w:val="22"/>
          <w:lang w:val="ro-RO"/>
        </w:rPr>
        <w:t>g</w:t>
      </w:r>
      <w:r w:rsidRPr="00E258EF">
        <w:rPr>
          <w:rFonts w:ascii="Trebuchet MS" w:eastAsia="Trebuchet MS" w:hAnsi="Trebuchet MS" w:cs="Trebuchet MS"/>
          <w:i/>
          <w:spacing w:val="2"/>
          <w:sz w:val="22"/>
          <w:szCs w:val="22"/>
          <w:lang w:val="ro-RO"/>
        </w:rPr>
        <w:t>e</w:t>
      </w:r>
      <w:r w:rsidRPr="00E258EF">
        <w:rPr>
          <w:rFonts w:ascii="Trebuchet MS" w:eastAsia="Trebuchet MS" w:hAnsi="Trebuchet MS" w:cs="Trebuchet MS"/>
          <w:i/>
          <w:sz w:val="22"/>
          <w:szCs w:val="22"/>
          <w:lang w:val="ro-RO"/>
        </w:rPr>
        <w:t xml:space="preserve">t </w:t>
      </w:r>
      <w:r w:rsidRPr="00E258EF">
        <w:rPr>
          <w:rFonts w:ascii="Trebuchet MS" w:eastAsia="Trebuchet MS" w:hAnsi="Trebuchet MS" w:cs="Trebuchet MS"/>
          <w:i/>
          <w:spacing w:val="9"/>
          <w:sz w:val="22"/>
          <w:szCs w:val="22"/>
          <w:lang w:val="ro-RO"/>
        </w:rPr>
        <w:t xml:space="preserve"> </w:t>
      </w:r>
      <w:r w:rsidRPr="00E258EF">
        <w:rPr>
          <w:rFonts w:ascii="Trebuchet MS" w:eastAsia="Trebuchet MS" w:hAnsi="Trebuchet MS" w:cs="Trebuchet MS"/>
          <w:i/>
          <w:spacing w:val="1"/>
          <w:sz w:val="22"/>
          <w:szCs w:val="22"/>
          <w:lang w:val="ro-RO"/>
        </w:rPr>
        <w:t>cheltuiel</w:t>
      </w:r>
      <w:r w:rsidRPr="00E258EF">
        <w:rPr>
          <w:rFonts w:ascii="Trebuchet MS" w:eastAsia="Trebuchet MS" w:hAnsi="Trebuchet MS" w:cs="Trebuchet MS"/>
          <w:i/>
          <w:sz w:val="22"/>
          <w:szCs w:val="22"/>
          <w:lang w:val="ro-RO"/>
        </w:rPr>
        <w:t xml:space="preserve">i </w:t>
      </w:r>
      <w:r w:rsidRPr="00E258EF">
        <w:rPr>
          <w:rFonts w:ascii="Trebuchet MS" w:eastAsia="Trebuchet MS" w:hAnsi="Trebuchet MS" w:cs="Trebuchet MS"/>
          <w:i/>
          <w:spacing w:val="15"/>
          <w:sz w:val="22"/>
          <w:szCs w:val="22"/>
          <w:lang w:val="ro-RO"/>
        </w:rPr>
        <w:t xml:space="preserve"> </w:t>
      </w:r>
      <w:r w:rsidRPr="00E258EF">
        <w:rPr>
          <w:rFonts w:ascii="Trebuchet MS" w:eastAsia="Trebuchet MS" w:hAnsi="Trebuchet MS" w:cs="Trebuchet MS"/>
          <w:i/>
          <w:sz w:val="22"/>
          <w:szCs w:val="22"/>
          <w:lang w:val="ro-RO"/>
        </w:rPr>
        <w:t xml:space="preserve">care </w:t>
      </w:r>
      <w:r w:rsidRPr="00E258EF">
        <w:rPr>
          <w:rFonts w:ascii="Trebuchet MS" w:eastAsia="Trebuchet MS" w:hAnsi="Trebuchet MS" w:cs="Trebuchet MS"/>
          <w:i/>
          <w:spacing w:val="2"/>
          <w:sz w:val="22"/>
          <w:szCs w:val="22"/>
          <w:lang w:val="ro-RO"/>
        </w:rPr>
        <w:t xml:space="preserve"> </w:t>
      </w:r>
      <w:r w:rsidRPr="00E258EF">
        <w:rPr>
          <w:rFonts w:ascii="Trebuchet MS" w:eastAsia="Trebuchet MS" w:hAnsi="Trebuchet MS" w:cs="Trebuchet MS"/>
          <w:i/>
          <w:spacing w:val="3"/>
          <w:sz w:val="22"/>
          <w:szCs w:val="22"/>
          <w:lang w:val="ro-RO"/>
        </w:rPr>
        <w:t>i</w:t>
      </w:r>
      <w:r w:rsidRPr="00E258EF">
        <w:rPr>
          <w:rFonts w:ascii="Trebuchet MS" w:eastAsia="Trebuchet MS" w:hAnsi="Trebuchet MS" w:cs="Trebuchet MS"/>
          <w:i/>
          <w:spacing w:val="1"/>
          <w:sz w:val="22"/>
          <w:szCs w:val="22"/>
          <w:lang w:val="ro-RO"/>
        </w:rPr>
        <w:t>ntr</w:t>
      </w:r>
      <w:r w:rsidRPr="00E258EF">
        <w:rPr>
          <w:rFonts w:ascii="Trebuchet MS" w:eastAsia="Trebuchet MS" w:hAnsi="Trebuchet MS" w:cs="Trebuchet MS"/>
          <w:i/>
          <w:sz w:val="22"/>
          <w:szCs w:val="22"/>
          <w:lang w:val="ro-RO"/>
        </w:rPr>
        <w:t xml:space="preserve">ă  </w:t>
      </w:r>
      <w:r w:rsidRPr="00E258EF">
        <w:rPr>
          <w:rFonts w:ascii="Trebuchet MS" w:eastAsia="Trebuchet MS" w:hAnsi="Trebuchet MS" w:cs="Trebuchet MS"/>
          <w:i/>
          <w:spacing w:val="2"/>
          <w:w w:val="104"/>
          <w:sz w:val="22"/>
          <w:szCs w:val="22"/>
          <w:lang w:val="ro-RO"/>
        </w:rPr>
        <w:t xml:space="preserve">sub </w:t>
      </w:r>
      <w:r w:rsidRPr="00E258EF">
        <w:rPr>
          <w:rFonts w:ascii="Trebuchet MS" w:eastAsia="Trebuchet MS" w:hAnsi="Trebuchet MS" w:cs="Trebuchet MS"/>
          <w:i/>
          <w:spacing w:val="1"/>
          <w:sz w:val="22"/>
          <w:szCs w:val="22"/>
          <w:lang w:val="ro-RO"/>
        </w:rPr>
        <w:t>inciden</w:t>
      </w:r>
      <w:r w:rsidRPr="00E258EF">
        <w:rPr>
          <w:rFonts w:ascii="Trebuchet MS" w:eastAsia="Trebuchet MS" w:hAnsi="Trebuchet MS" w:cs="Trebuchet MS"/>
          <w:i/>
          <w:sz w:val="22"/>
          <w:szCs w:val="22"/>
          <w:lang w:val="ro-RO"/>
        </w:rPr>
        <w:t>ța</w:t>
      </w:r>
      <w:r w:rsidRPr="00E258EF">
        <w:rPr>
          <w:rFonts w:ascii="Trebuchet MS" w:eastAsia="Trebuchet MS" w:hAnsi="Trebuchet MS" w:cs="Trebuchet MS"/>
          <w:i/>
          <w:spacing w:val="39"/>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41"/>
          <w:sz w:val="22"/>
          <w:szCs w:val="22"/>
          <w:lang w:val="ro-RO"/>
        </w:rPr>
        <w:t xml:space="preserve"> </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pacing w:val="1"/>
          <w:sz w:val="22"/>
          <w:szCs w:val="22"/>
          <w:lang w:val="ro-RO"/>
        </w:rPr>
        <w:t>stat/</w:t>
      </w:r>
      <w:proofErr w:type="spellStart"/>
      <w:r w:rsidRPr="00E258EF">
        <w:rPr>
          <w:rFonts w:ascii="Trebuchet MS" w:eastAsia="Trebuchet MS" w:hAnsi="Trebuchet MS" w:cs="Trebuchet MS"/>
          <w:i/>
          <w:spacing w:val="1"/>
          <w:sz w:val="22"/>
          <w:szCs w:val="22"/>
          <w:lang w:val="ro-RO"/>
        </w:rPr>
        <w:t>minimis</w:t>
      </w:r>
      <w:proofErr w:type="spellEnd"/>
      <w:r w:rsidRPr="00E258EF">
        <w:rPr>
          <w:rFonts w:ascii="Trebuchet MS" w:eastAsia="Trebuchet MS" w:hAnsi="Trebuchet MS" w:cs="Trebuchet MS"/>
          <w:i/>
          <w:sz w:val="22"/>
          <w:szCs w:val="22"/>
          <w:lang w:val="ro-RO"/>
        </w:rPr>
        <w:t>,  valorile</w:t>
      </w:r>
      <w:r w:rsidRPr="00E258EF">
        <w:rPr>
          <w:rFonts w:ascii="Trebuchet MS" w:eastAsia="Trebuchet MS" w:hAnsi="Trebuchet MS" w:cs="Trebuchet MS"/>
          <w:i/>
          <w:spacing w:val="34"/>
          <w:sz w:val="22"/>
          <w:szCs w:val="22"/>
          <w:lang w:val="ro-RO"/>
        </w:rPr>
        <w:t xml:space="preserve"> </w:t>
      </w:r>
      <w:r w:rsidRPr="00E258EF">
        <w:rPr>
          <w:rFonts w:ascii="Trebuchet MS" w:eastAsia="Trebuchet MS" w:hAnsi="Trebuchet MS" w:cs="Trebuchet MS"/>
          <w:i/>
          <w:spacing w:val="1"/>
          <w:sz w:val="22"/>
          <w:szCs w:val="22"/>
          <w:lang w:val="ro-RO"/>
        </w:rPr>
        <w:t>di</w:t>
      </w:r>
      <w:r w:rsidRPr="00E258EF">
        <w:rPr>
          <w:rFonts w:ascii="Trebuchet MS" w:eastAsia="Trebuchet MS" w:hAnsi="Trebuchet MS" w:cs="Trebuchet MS"/>
          <w:i/>
          <w:sz w:val="22"/>
          <w:szCs w:val="22"/>
          <w:lang w:val="ro-RO"/>
        </w:rPr>
        <w:t>n</w:t>
      </w:r>
      <w:r w:rsidRPr="00E258EF">
        <w:rPr>
          <w:rFonts w:ascii="Trebuchet MS" w:eastAsia="Trebuchet MS" w:hAnsi="Trebuchet MS" w:cs="Trebuchet MS"/>
          <w:i/>
          <w:spacing w:val="20"/>
          <w:sz w:val="22"/>
          <w:szCs w:val="22"/>
          <w:lang w:val="ro-RO"/>
        </w:rPr>
        <w:t xml:space="preserve"> </w:t>
      </w:r>
      <w:r w:rsidRPr="00E258EF">
        <w:rPr>
          <w:rFonts w:ascii="Trebuchet MS" w:eastAsia="Trebuchet MS" w:hAnsi="Trebuchet MS" w:cs="Trebuchet MS"/>
          <w:i/>
          <w:spacing w:val="1"/>
          <w:sz w:val="22"/>
          <w:szCs w:val="22"/>
          <w:lang w:val="ro-RO"/>
        </w:rPr>
        <w:t>buge</w:t>
      </w:r>
      <w:r w:rsidRPr="00E258EF">
        <w:rPr>
          <w:rFonts w:ascii="Trebuchet MS" w:eastAsia="Trebuchet MS" w:hAnsi="Trebuchet MS" w:cs="Trebuchet MS"/>
          <w:i/>
          <w:sz w:val="22"/>
          <w:szCs w:val="22"/>
          <w:lang w:val="ro-RO"/>
        </w:rPr>
        <w:t>t</w:t>
      </w:r>
      <w:r w:rsidRPr="00E258EF">
        <w:rPr>
          <w:rFonts w:ascii="Trebuchet MS" w:eastAsia="Trebuchet MS" w:hAnsi="Trebuchet MS" w:cs="Trebuchet MS"/>
          <w:i/>
          <w:spacing w:val="28"/>
          <w:sz w:val="22"/>
          <w:szCs w:val="22"/>
          <w:lang w:val="ro-RO"/>
        </w:rPr>
        <w:t xml:space="preserve"> </w:t>
      </w:r>
      <w:r w:rsidRPr="00E258EF">
        <w:rPr>
          <w:rFonts w:ascii="Trebuchet MS" w:eastAsia="Trebuchet MS" w:hAnsi="Trebuchet MS" w:cs="Trebuchet MS"/>
          <w:i/>
          <w:spacing w:val="2"/>
          <w:sz w:val="22"/>
          <w:szCs w:val="22"/>
          <w:lang w:val="ro-RO"/>
        </w:rPr>
        <w:t>s</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z w:val="22"/>
          <w:szCs w:val="22"/>
          <w:lang w:val="ro-RO"/>
        </w:rPr>
        <w:t>evidențiază</w:t>
      </w:r>
      <w:r w:rsidRPr="00E258EF">
        <w:rPr>
          <w:rFonts w:ascii="Trebuchet MS" w:eastAsia="Trebuchet MS" w:hAnsi="Trebuchet MS" w:cs="Trebuchet MS"/>
          <w:i/>
          <w:spacing w:val="49"/>
          <w:sz w:val="22"/>
          <w:szCs w:val="22"/>
          <w:lang w:val="ro-RO"/>
        </w:rPr>
        <w:t xml:space="preserve"> </w:t>
      </w:r>
      <w:r w:rsidRPr="00E258EF">
        <w:rPr>
          <w:rFonts w:ascii="Trebuchet MS" w:eastAsia="Trebuchet MS" w:hAnsi="Trebuchet MS" w:cs="Trebuchet MS"/>
          <w:i/>
          <w:sz w:val="22"/>
          <w:szCs w:val="22"/>
          <w:lang w:val="ro-RO"/>
        </w:rPr>
        <w:t>pe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pacing w:val="1"/>
          <w:sz w:val="22"/>
          <w:szCs w:val="22"/>
          <w:lang w:val="ro-RO"/>
        </w:rPr>
        <w:t>lini</w:t>
      </w:r>
      <w:r w:rsidRPr="00E258EF">
        <w:rPr>
          <w:rFonts w:ascii="Trebuchet MS" w:eastAsia="Trebuchet MS" w:hAnsi="Trebuchet MS" w:cs="Trebuchet MS"/>
          <w:i/>
          <w:sz w:val="22"/>
          <w:szCs w:val="22"/>
          <w:lang w:val="ro-RO"/>
        </w:rPr>
        <w:t>i</w:t>
      </w:r>
      <w:r w:rsidRPr="00E258EF">
        <w:rPr>
          <w:rFonts w:ascii="Trebuchet MS" w:eastAsia="Trebuchet MS" w:hAnsi="Trebuchet MS" w:cs="Trebuchet MS"/>
          <w:i/>
          <w:spacing w:val="24"/>
          <w:sz w:val="22"/>
          <w:szCs w:val="22"/>
          <w:lang w:val="ro-RO"/>
        </w:rPr>
        <w:t xml:space="preserve"> </w:t>
      </w:r>
      <w:r w:rsidRPr="00E258EF">
        <w:rPr>
          <w:rFonts w:ascii="Trebuchet MS" w:eastAsia="Trebuchet MS" w:hAnsi="Trebuchet MS" w:cs="Trebuchet MS"/>
          <w:i/>
          <w:spacing w:val="1"/>
          <w:sz w:val="22"/>
          <w:szCs w:val="22"/>
          <w:lang w:val="ro-RO"/>
        </w:rPr>
        <w:t>distinct</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38"/>
          <w:sz w:val="22"/>
          <w:szCs w:val="22"/>
          <w:lang w:val="ro-RO"/>
        </w:rPr>
        <w:t xml:space="preserve"> </w:t>
      </w:r>
      <w:r w:rsidRPr="00E258EF">
        <w:rPr>
          <w:rFonts w:ascii="Trebuchet MS" w:eastAsia="Trebuchet MS" w:hAnsi="Trebuchet MS" w:cs="Trebuchet MS"/>
          <w:i/>
          <w:spacing w:val="1"/>
          <w:sz w:val="22"/>
          <w:szCs w:val="22"/>
          <w:lang w:val="ro-RO"/>
        </w:rPr>
        <w:t>astfel</w:t>
      </w:r>
      <w:r w:rsidRPr="00E258EF">
        <w:rPr>
          <w:rFonts w:ascii="Trebuchet MS" w:eastAsia="Trebuchet MS" w:hAnsi="Trebuchet MS" w:cs="Trebuchet MS"/>
          <w:i/>
          <w:sz w:val="22"/>
          <w:szCs w:val="22"/>
          <w:lang w:val="ro-RO"/>
        </w:rPr>
        <w:t>:</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pacing w:val="1"/>
          <w:w w:val="104"/>
          <w:sz w:val="22"/>
          <w:szCs w:val="22"/>
          <w:lang w:val="ro-RO"/>
        </w:rPr>
        <w:t xml:space="preserve">pe </w:t>
      </w:r>
      <w:r w:rsidRPr="00E258EF">
        <w:rPr>
          <w:rFonts w:ascii="Trebuchet MS" w:eastAsia="Trebuchet MS" w:hAnsi="Trebuchet MS" w:cs="Trebuchet MS"/>
          <w:i/>
          <w:sz w:val="22"/>
          <w:szCs w:val="22"/>
          <w:lang w:val="ro-RO"/>
        </w:rPr>
        <w:t>prima</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z w:val="22"/>
          <w:szCs w:val="22"/>
          <w:lang w:val="ro-RO"/>
        </w:rPr>
        <w:t>linie</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pacing w:val="2"/>
          <w:sz w:val="22"/>
          <w:szCs w:val="22"/>
          <w:lang w:val="ro-RO"/>
        </w:rPr>
        <w:t>s</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7"/>
          <w:sz w:val="22"/>
          <w:szCs w:val="22"/>
          <w:lang w:val="ro-RO"/>
        </w:rPr>
        <w:t xml:space="preserve"> </w:t>
      </w:r>
      <w:r w:rsidRPr="00E258EF">
        <w:rPr>
          <w:rFonts w:ascii="Trebuchet MS" w:eastAsia="Trebuchet MS" w:hAnsi="Trebuchet MS" w:cs="Trebuchet MS"/>
          <w:i/>
          <w:sz w:val="22"/>
          <w:szCs w:val="22"/>
          <w:lang w:val="ro-RO"/>
        </w:rPr>
        <w:t>completează</w:t>
      </w:r>
      <w:r w:rsidRPr="00E258EF">
        <w:rPr>
          <w:rFonts w:ascii="Trebuchet MS" w:eastAsia="Trebuchet MS" w:hAnsi="Trebuchet MS" w:cs="Trebuchet MS"/>
          <w:i/>
          <w:spacing w:val="44"/>
          <w:sz w:val="22"/>
          <w:szCs w:val="22"/>
          <w:lang w:val="ro-RO"/>
        </w:rPr>
        <w:t xml:space="preserve"> </w:t>
      </w:r>
      <w:r w:rsidRPr="00E258EF">
        <w:rPr>
          <w:rFonts w:ascii="Trebuchet MS" w:eastAsia="Trebuchet MS" w:hAnsi="Trebuchet MS" w:cs="Trebuchet MS"/>
          <w:i/>
          <w:sz w:val="22"/>
          <w:szCs w:val="22"/>
          <w:lang w:val="ro-RO"/>
        </w:rPr>
        <w:t>valorile</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z w:val="22"/>
          <w:szCs w:val="22"/>
          <w:lang w:val="ro-RO"/>
        </w:rPr>
        <w:t>din</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z w:val="22"/>
          <w:szCs w:val="22"/>
          <w:lang w:val="ro-RO"/>
        </w:rPr>
        <w:t>buget</w:t>
      </w:r>
      <w:r w:rsidRPr="00E258EF">
        <w:rPr>
          <w:rFonts w:ascii="Trebuchet MS" w:eastAsia="Trebuchet MS" w:hAnsi="Trebuchet MS" w:cs="Trebuchet MS"/>
          <w:i/>
          <w:spacing w:val="20"/>
          <w:sz w:val="22"/>
          <w:szCs w:val="22"/>
          <w:lang w:val="ro-RO"/>
        </w:rPr>
        <w:t xml:space="preserve"> </w:t>
      </w:r>
      <w:r w:rsidRPr="00E258EF">
        <w:rPr>
          <w:rFonts w:ascii="Trebuchet MS" w:eastAsia="Trebuchet MS" w:hAnsi="Trebuchet MS" w:cs="Trebuchet MS"/>
          <w:i/>
          <w:sz w:val="22"/>
          <w:szCs w:val="22"/>
          <w:lang w:val="ro-RO"/>
        </w:rPr>
        <w:t>din</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z w:val="22"/>
          <w:szCs w:val="22"/>
          <w:lang w:val="ro-RO"/>
        </w:rPr>
        <w:t>care</w:t>
      </w:r>
      <w:r w:rsidRPr="00E258EF">
        <w:rPr>
          <w:rFonts w:ascii="Trebuchet MS" w:eastAsia="Trebuchet MS" w:hAnsi="Trebuchet MS" w:cs="Trebuchet MS"/>
          <w:i/>
          <w:spacing w:val="16"/>
          <w:sz w:val="22"/>
          <w:szCs w:val="22"/>
          <w:lang w:val="ro-RO"/>
        </w:rPr>
        <w:t xml:space="preserve"> </w:t>
      </w:r>
      <w:r w:rsidRPr="00E258EF">
        <w:rPr>
          <w:rFonts w:ascii="Trebuchet MS" w:eastAsia="Trebuchet MS" w:hAnsi="Trebuchet MS" w:cs="Trebuchet MS"/>
          <w:i/>
          <w:sz w:val="22"/>
          <w:szCs w:val="22"/>
          <w:lang w:val="ro-RO"/>
        </w:rPr>
        <w:t>se</w:t>
      </w:r>
      <w:r w:rsidRPr="00E258EF">
        <w:rPr>
          <w:rFonts w:ascii="Trebuchet MS" w:eastAsia="Trebuchet MS" w:hAnsi="Trebuchet MS" w:cs="Trebuchet MS"/>
          <w:i/>
          <w:spacing w:val="9"/>
          <w:sz w:val="22"/>
          <w:szCs w:val="22"/>
          <w:lang w:val="ro-RO"/>
        </w:rPr>
        <w:t xml:space="preserve"> </w:t>
      </w:r>
      <w:r w:rsidRPr="00E258EF">
        <w:rPr>
          <w:rFonts w:ascii="Trebuchet MS" w:eastAsia="Trebuchet MS" w:hAnsi="Trebuchet MS" w:cs="Trebuchet MS"/>
          <w:i/>
          <w:sz w:val="22"/>
          <w:szCs w:val="22"/>
          <w:lang w:val="ro-RO"/>
        </w:rPr>
        <w:t>s</w:t>
      </w:r>
      <w:r w:rsidRPr="00E258EF">
        <w:rPr>
          <w:rFonts w:ascii="Trebuchet MS" w:eastAsia="Trebuchet MS" w:hAnsi="Trebuchet MS" w:cs="Trebuchet MS"/>
          <w:i/>
          <w:spacing w:val="-1"/>
          <w:sz w:val="22"/>
          <w:szCs w:val="22"/>
          <w:lang w:val="ro-RO"/>
        </w:rPr>
        <w:t>c</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21"/>
          <w:sz w:val="22"/>
          <w:szCs w:val="22"/>
          <w:lang w:val="ro-RO"/>
        </w:rPr>
        <w:t xml:space="preserve"> </w:t>
      </w:r>
      <w:r w:rsidRPr="00E258EF">
        <w:rPr>
          <w:rFonts w:ascii="Trebuchet MS" w:eastAsia="Trebuchet MS" w:hAnsi="Trebuchet MS" w:cs="Trebuchet MS"/>
          <w:i/>
          <w:sz w:val="22"/>
          <w:szCs w:val="22"/>
          <w:lang w:val="ro-RO"/>
        </w:rPr>
        <w:t>valoarea</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z w:val="22"/>
          <w:szCs w:val="22"/>
          <w:lang w:val="ro-RO"/>
        </w:rPr>
        <w:t>de</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w w:val="104"/>
          <w:sz w:val="22"/>
          <w:szCs w:val="22"/>
          <w:lang w:val="ro-RO"/>
        </w:rPr>
        <w:t>stat/</w:t>
      </w:r>
      <w:proofErr w:type="spellStart"/>
      <w:r w:rsidRPr="00E258EF">
        <w:rPr>
          <w:rFonts w:ascii="Trebuchet MS" w:eastAsia="Trebuchet MS" w:hAnsi="Trebuchet MS" w:cs="Trebuchet MS"/>
          <w:i/>
          <w:w w:val="104"/>
          <w:sz w:val="22"/>
          <w:szCs w:val="22"/>
          <w:lang w:val="ro-RO"/>
        </w:rPr>
        <w:t>minimis</w:t>
      </w:r>
      <w:proofErr w:type="spellEnd"/>
      <w:r w:rsidRPr="00E258EF">
        <w:rPr>
          <w:rFonts w:ascii="Trebuchet MS" w:eastAsia="Trebuchet MS" w:hAnsi="Trebuchet MS" w:cs="Trebuchet MS"/>
          <w:i/>
          <w:w w:val="104"/>
          <w:sz w:val="22"/>
          <w:szCs w:val="22"/>
          <w:lang w:val="ro-RO"/>
        </w:rPr>
        <w:t xml:space="preserve">; </w:t>
      </w:r>
      <w:r w:rsidRPr="00E258EF">
        <w:rPr>
          <w:rFonts w:ascii="Trebuchet MS" w:eastAsia="Trebuchet MS" w:hAnsi="Trebuchet MS" w:cs="Trebuchet MS"/>
          <w:i/>
          <w:sz w:val="22"/>
          <w:szCs w:val="22"/>
          <w:lang w:val="ro-RO"/>
        </w:rPr>
        <w:t>pe</w:t>
      </w:r>
      <w:r w:rsidRPr="00E258EF">
        <w:rPr>
          <w:rFonts w:ascii="Trebuchet MS" w:eastAsia="Trebuchet MS" w:hAnsi="Trebuchet MS" w:cs="Trebuchet MS"/>
          <w:i/>
          <w:spacing w:val="10"/>
          <w:sz w:val="22"/>
          <w:szCs w:val="22"/>
          <w:lang w:val="ro-RO"/>
        </w:rPr>
        <w:t xml:space="preserve"> </w:t>
      </w:r>
      <w:r w:rsidRPr="00E258EF">
        <w:rPr>
          <w:rFonts w:ascii="Trebuchet MS" w:eastAsia="Trebuchet MS" w:hAnsi="Trebuchet MS" w:cs="Trebuchet MS"/>
          <w:i/>
          <w:sz w:val="22"/>
          <w:szCs w:val="22"/>
          <w:lang w:val="ro-RO"/>
        </w:rPr>
        <w:t>cea</w:t>
      </w:r>
      <w:r w:rsidRPr="00E258EF">
        <w:rPr>
          <w:rFonts w:ascii="Trebuchet MS" w:eastAsia="Trebuchet MS" w:hAnsi="Trebuchet MS" w:cs="Trebuchet MS"/>
          <w:i/>
          <w:spacing w:val="13"/>
          <w:sz w:val="22"/>
          <w:szCs w:val="22"/>
          <w:lang w:val="ro-RO"/>
        </w:rPr>
        <w:t xml:space="preserve"> </w:t>
      </w:r>
      <w:r w:rsidRPr="00E258EF">
        <w:rPr>
          <w:rFonts w:ascii="Trebuchet MS" w:eastAsia="Trebuchet MS" w:hAnsi="Trebuchet MS" w:cs="Trebuchet MS"/>
          <w:i/>
          <w:sz w:val="22"/>
          <w:szCs w:val="22"/>
          <w:lang w:val="ro-RO"/>
        </w:rPr>
        <w:t>d</w:t>
      </w:r>
      <w:r w:rsidRPr="00E258EF">
        <w:rPr>
          <w:rFonts w:ascii="Trebuchet MS" w:eastAsia="Trebuchet MS" w:hAnsi="Trebuchet MS" w:cs="Trebuchet MS"/>
          <w:i/>
          <w:spacing w:val="1"/>
          <w:sz w:val="22"/>
          <w:szCs w:val="22"/>
          <w:lang w:val="ro-RO"/>
        </w:rPr>
        <w:t>e-</w:t>
      </w:r>
      <w:r w:rsidRPr="00E258EF">
        <w:rPr>
          <w:rFonts w:ascii="Trebuchet MS" w:eastAsia="Trebuchet MS" w:hAnsi="Trebuchet MS" w:cs="Trebuchet MS"/>
          <w:i/>
          <w:sz w:val="22"/>
          <w:szCs w:val="22"/>
          <w:lang w:val="ro-RO"/>
        </w:rPr>
        <w:t>a</w:t>
      </w:r>
      <w:r w:rsidRPr="00E258EF">
        <w:rPr>
          <w:rFonts w:ascii="Trebuchet MS" w:eastAsia="Trebuchet MS" w:hAnsi="Trebuchet MS" w:cs="Trebuchet MS"/>
          <w:i/>
          <w:spacing w:val="15"/>
          <w:sz w:val="22"/>
          <w:szCs w:val="22"/>
          <w:lang w:val="ro-RO"/>
        </w:rPr>
        <w:t xml:space="preserve"> </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pacing w:val="5"/>
          <w:sz w:val="22"/>
          <w:szCs w:val="22"/>
          <w:lang w:val="ro-RO"/>
        </w:rPr>
        <w:t>o</w:t>
      </w:r>
      <w:r w:rsidRPr="00E258EF">
        <w:rPr>
          <w:rFonts w:ascii="Trebuchet MS" w:eastAsia="Trebuchet MS" w:hAnsi="Trebuchet MS" w:cs="Trebuchet MS"/>
          <w:i/>
          <w:sz w:val="22"/>
          <w:szCs w:val="22"/>
          <w:lang w:val="ro-RO"/>
        </w:rPr>
        <w:t>ua</w:t>
      </w:r>
      <w:r w:rsidRPr="00E258EF">
        <w:rPr>
          <w:rFonts w:ascii="Trebuchet MS" w:eastAsia="Trebuchet MS" w:hAnsi="Trebuchet MS" w:cs="Trebuchet MS"/>
          <w:i/>
          <w:spacing w:val="19"/>
          <w:sz w:val="22"/>
          <w:szCs w:val="22"/>
          <w:lang w:val="ro-RO"/>
        </w:rPr>
        <w:t xml:space="preserve"> </w:t>
      </w:r>
      <w:r w:rsidRPr="00E258EF">
        <w:rPr>
          <w:rFonts w:ascii="Trebuchet MS" w:eastAsia="Trebuchet MS" w:hAnsi="Trebuchet MS" w:cs="Trebuchet MS"/>
          <w:i/>
          <w:sz w:val="22"/>
          <w:szCs w:val="22"/>
          <w:lang w:val="ro-RO"/>
        </w:rPr>
        <w:t>linie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z w:val="22"/>
          <w:szCs w:val="22"/>
          <w:lang w:val="ro-RO"/>
        </w:rPr>
        <w:t>se</w:t>
      </w:r>
      <w:r w:rsidRPr="00E258EF">
        <w:rPr>
          <w:rFonts w:ascii="Trebuchet MS" w:eastAsia="Trebuchet MS" w:hAnsi="Trebuchet MS" w:cs="Trebuchet MS"/>
          <w:i/>
          <w:spacing w:val="10"/>
          <w:sz w:val="22"/>
          <w:szCs w:val="22"/>
          <w:lang w:val="ro-RO"/>
        </w:rPr>
        <w:t xml:space="preserve"> </w:t>
      </w:r>
      <w:r w:rsidRPr="00E258EF">
        <w:rPr>
          <w:rFonts w:ascii="Trebuchet MS" w:eastAsia="Trebuchet MS" w:hAnsi="Trebuchet MS" w:cs="Trebuchet MS"/>
          <w:i/>
          <w:sz w:val="22"/>
          <w:szCs w:val="22"/>
          <w:lang w:val="ro-RO"/>
        </w:rPr>
        <w:t>completează</w:t>
      </w:r>
      <w:r w:rsidRPr="00E258EF">
        <w:rPr>
          <w:rFonts w:ascii="Trebuchet MS" w:eastAsia="Trebuchet MS" w:hAnsi="Trebuchet MS" w:cs="Trebuchet MS"/>
          <w:i/>
          <w:spacing w:val="44"/>
          <w:sz w:val="22"/>
          <w:szCs w:val="22"/>
          <w:lang w:val="ro-RO"/>
        </w:rPr>
        <w:t xml:space="preserve"> </w:t>
      </w:r>
      <w:r w:rsidRPr="00E258EF">
        <w:rPr>
          <w:rFonts w:ascii="Trebuchet MS" w:eastAsia="Trebuchet MS" w:hAnsi="Trebuchet MS" w:cs="Trebuchet MS"/>
          <w:i/>
          <w:sz w:val="22"/>
          <w:szCs w:val="22"/>
          <w:lang w:val="ro-RO"/>
        </w:rPr>
        <w:t>valoarea</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z w:val="22"/>
          <w:szCs w:val="22"/>
          <w:lang w:val="ro-RO"/>
        </w:rPr>
        <w:t>de</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w w:val="104"/>
          <w:sz w:val="22"/>
          <w:szCs w:val="22"/>
          <w:lang w:val="ro-RO"/>
        </w:rPr>
        <w:t>stat/</w:t>
      </w:r>
      <w:proofErr w:type="spellStart"/>
      <w:r w:rsidRPr="00E258EF">
        <w:rPr>
          <w:rFonts w:ascii="Trebuchet MS" w:eastAsia="Trebuchet MS" w:hAnsi="Trebuchet MS" w:cs="Trebuchet MS"/>
          <w:i/>
          <w:w w:val="104"/>
          <w:sz w:val="22"/>
          <w:szCs w:val="22"/>
          <w:lang w:val="ro-RO"/>
        </w:rPr>
        <w:t>minimis</w:t>
      </w:r>
      <w:proofErr w:type="spellEnd"/>
      <w:r w:rsidR="000F0220">
        <w:rPr>
          <w:rFonts w:ascii="Trebuchet MS" w:eastAsia="Trebuchet MS" w:hAnsi="Trebuchet MS" w:cs="Trebuchet MS"/>
          <w:i/>
          <w:w w:val="104"/>
          <w:sz w:val="22"/>
          <w:szCs w:val="22"/>
          <w:lang w:val="ro-RO"/>
        </w:rPr>
        <w:t xml:space="preserve"> (după caz)</w:t>
      </w:r>
      <w:r w:rsidRPr="00E258EF">
        <w:rPr>
          <w:rFonts w:ascii="Trebuchet MS" w:eastAsia="Trebuchet MS" w:hAnsi="Trebuchet MS" w:cs="Trebuchet MS"/>
          <w:i/>
          <w:w w:val="104"/>
          <w:sz w:val="22"/>
          <w:szCs w:val="22"/>
          <w:lang w:val="ro-RO"/>
        </w:rPr>
        <w:t>.</w:t>
      </w:r>
    </w:p>
    <w:p w14:paraId="4A3A48DF" w14:textId="6B866C87" w:rsidR="001D5364" w:rsidRPr="00E258EF"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E258EF"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 v</w:t>
      </w:r>
      <w:r w:rsidR="004E673C" w:rsidRPr="00E258EF">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E258EF">
        <w:rPr>
          <w:rFonts w:ascii="Trebuchet MS" w:eastAsia="Trebuchet MS" w:hAnsi="Trebuchet MS" w:cs="Trebuchet MS"/>
          <w:spacing w:val="-1"/>
          <w:sz w:val="22"/>
          <w:szCs w:val="22"/>
          <w:lang w:val="ro-RO"/>
        </w:rPr>
        <w:t>C</w:t>
      </w:r>
      <w:r w:rsidR="004E673C" w:rsidRPr="00E258EF">
        <w:rPr>
          <w:rFonts w:ascii="Trebuchet MS" w:eastAsia="Trebuchet MS" w:hAnsi="Trebuchet MS" w:cs="Trebuchet MS"/>
          <w:spacing w:val="-1"/>
          <w:sz w:val="22"/>
          <w:szCs w:val="22"/>
          <w:lang w:val="ro-RO"/>
        </w:rPr>
        <w:t xml:space="preserve">ontract, respectiv aceste cheltuieli fiind stabilite ca rată forfetară </w:t>
      </w:r>
      <w:r w:rsidR="007679B2" w:rsidRPr="00E258EF">
        <w:rPr>
          <w:rFonts w:ascii="Trebuchet MS" w:eastAsia="Trebuchet MS" w:hAnsi="Trebuchet MS" w:cs="Trebuchet MS"/>
          <w:spacing w:val="-1"/>
          <w:sz w:val="22"/>
          <w:szCs w:val="22"/>
          <w:lang w:val="ro-RO"/>
        </w:rPr>
        <w:t xml:space="preserve">fixă </w:t>
      </w:r>
      <w:r w:rsidR="004E673C" w:rsidRPr="00E258EF">
        <w:rPr>
          <w:rFonts w:ascii="Trebuchet MS" w:eastAsia="Trebuchet MS" w:hAnsi="Trebuchet MS" w:cs="Trebuchet MS"/>
          <w:spacing w:val="-1"/>
          <w:sz w:val="22"/>
          <w:szCs w:val="22"/>
          <w:lang w:val="ro-RO"/>
        </w:rPr>
        <w:t xml:space="preserve">de 15% din costurile directe eligibile cu personalul </w:t>
      </w:r>
      <w:r w:rsidR="00FC1B98" w:rsidRPr="00E258EF">
        <w:rPr>
          <w:rFonts w:ascii="Trebuchet MS" w:eastAsia="Trebuchet MS" w:hAnsi="Trebuchet MS" w:cs="Trebuchet MS"/>
          <w:spacing w:val="-1"/>
          <w:sz w:val="22"/>
          <w:szCs w:val="22"/>
          <w:lang w:val="ro-RO"/>
        </w:rPr>
        <w:t xml:space="preserve">la nivel de proiect </w:t>
      </w:r>
      <w:r w:rsidR="004E673C" w:rsidRPr="00E258EF">
        <w:rPr>
          <w:rFonts w:ascii="Trebuchet MS" w:eastAsia="Trebuchet MS" w:hAnsi="Trebuchet MS" w:cs="Trebuchet MS"/>
          <w:spacing w:val="-1"/>
          <w:sz w:val="22"/>
          <w:szCs w:val="22"/>
          <w:lang w:val="ro-RO"/>
        </w:rPr>
        <w:t xml:space="preserve">(prin aplicarea articolului </w:t>
      </w:r>
      <w:r w:rsidR="00537E90" w:rsidRPr="00E258EF">
        <w:rPr>
          <w:rFonts w:ascii="Trebuchet MS" w:eastAsia="Trebuchet MS" w:hAnsi="Trebuchet MS" w:cs="Trebuchet MS"/>
          <w:spacing w:val="-1"/>
          <w:sz w:val="22"/>
          <w:szCs w:val="22"/>
          <w:lang w:val="ro-RO"/>
        </w:rPr>
        <w:t>54 lit. (b) din Regulamentul (UE) nr.</w:t>
      </w:r>
      <w:r w:rsidR="00AC7D89" w:rsidRPr="00E258EF">
        <w:rPr>
          <w:rFonts w:ascii="Trebuchet MS" w:eastAsia="Trebuchet MS" w:hAnsi="Trebuchet MS" w:cs="Trebuchet MS"/>
          <w:spacing w:val="-1"/>
          <w:sz w:val="22"/>
          <w:szCs w:val="22"/>
          <w:lang w:val="ro-RO"/>
        </w:rPr>
        <w:t xml:space="preserve"> 2021/</w:t>
      </w:r>
      <w:r w:rsidR="00537E90" w:rsidRPr="00E258EF">
        <w:rPr>
          <w:rFonts w:ascii="Trebuchet MS" w:eastAsia="Trebuchet MS" w:hAnsi="Trebuchet MS" w:cs="Trebuchet MS"/>
          <w:spacing w:val="-1"/>
          <w:sz w:val="22"/>
          <w:szCs w:val="22"/>
          <w:lang w:val="ro-RO"/>
        </w:rPr>
        <w:t>1060).</w:t>
      </w:r>
    </w:p>
    <w:p w14:paraId="3D718F66" w14:textId="64B3FFC1" w:rsidR="00E05562" w:rsidRPr="00E258EF"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1F17BE">
        <w:rPr>
          <w:rFonts w:ascii="Trebuchet MS" w:eastAsia="Trebuchet MS" w:hAnsi="Trebuchet MS" w:cs="Trebuchet MS"/>
          <w:spacing w:val="-1"/>
          <w:sz w:val="22"/>
          <w:szCs w:val="22"/>
          <w:vertAlign w:val="superscript"/>
          <w:lang w:val="ro-RO"/>
        </w:rPr>
        <w:t>2</w:t>
      </w:r>
    </w:p>
    <w:p w14:paraId="4EEE7529" w14:textId="77777777" w:rsidR="00D26D72" w:rsidRPr="00E258EF" w:rsidRDefault="00D26D72" w:rsidP="00A73F29">
      <w:pPr>
        <w:jc w:val="both"/>
        <w:rPr>
          <w:rFonts w:ascii="Trebuchet MS" w:eastAsia="Trebuchet MS" w:hAnsi="Trebuchet MS" w:cs="Trebuchet MS"/>
          <w:strike/>
          <w:spacing w:val="-1"/>
          <w:sz w:val="22"/>
          <w:szCs w:val="22"/>
          <w:lang w:val="ro-RO"/>
        </w:rPr>
      </w:pPr>
    </w:p>
    <w:p w14:paraId="00E0D7CF" w14:textId="59BF2429"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anexă la contractul de finanțare, nu sunt îndepliniți/ realizați în totalitate,  AM</w:t>
      </w:r>
      <w:r w:rsidR="00860416"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  responsabil  va diminua corespunzător finanțarea  acordată inițial, prevăzut</w:t>
      </w:r>
      <w:r w:rsidR="00AA7B64" w:rsidRPr="00E258EF">
        <w:rPr>
          <w:rFonts w:ascii="Trebuchet MS" w:eastAsia="Trebuchet MS" w:hAnsi="Trebuchet MS" w:cs="Trebuchet MS"/>
          <w:sz w:val="22"/>
          <w:szCs w:val="22"/>
          <w:lang w:val="ro-RO"/>
        </w:rPr>
        <w:t>ă</w:t>
      </w:r>
      <w:r w:rsidRPr="00E258EF">
        <w:rPr>
          <w:rFonts w:ascii="Trebuchet MS" w:eastAsia="Trebuchet MS" w:hAnsi="Trebuchet MS" w:cs="Trebuchet MS"/>
          <w:sz w:val="22"/>
          <w:szCs w:val="22"/>
          <w:lang w:val="ro-RO"/>
        </w:rPr>
        <w:t xml:space="preserve">  in  </w:t>
      </w:r>
      <w:r w:rsidR="002065A1" w:rsidRPr="00E258EF">
        <w:rPr>
          <w:rFonts w:ascii="Trebuchet MS" w:eastAsia="Trebuchet MS" w:hAnsi="Trebuchet MS" w:cs="Trebuchet MS"/>
          <w:sz w:val="22"/>
          <w:szCs w:val="22"/>
          <w:lang w:val="ro-RO"/>
        </w:rPr>
        <w:t>C</w:t>
      </w:r>
      <w:r w:rsidRPr="00E258EF">
        <w:rPr>
          <w:rFonts w:ascii="Trebuchet MS" w:eastAsia="Trebuchet MS" w:hAnsi="Trebuchet MS" w:cs="Trebuchet MS"/>
          <w:sz w:val="22"/>
          <w:szCs w:val="22"/>
          <w:lang w:val="ro-RO"/>
        </w:rPr>
        <w:t xml:space="preserve">ontractul  de  finanțare </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Condiții  generale</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la  art.</w:t>
      </w:r>
      <w:r w:rsidR="002065A1"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E258EF">
        <w:rPr>
          <w:rFonts w:ascii="Trebuchet MS" w:eastAsia="Trebuchet MS" w:hAnsi="Trebuchet MS" w:cs="Trebuchet MS"/>
          <w:sz w:val="22"/>
          <w:szCs w:val="22"/>
          <w:lang w:val="ro-RO"/>
        </w:rPr>
        <w:t>AM</w:t>
      </w:r>
      <w:r w:rsidR="00860416" w:rsidRPr="00E258EF">
        <w:rPr>
          <w:rFonts w:ascii="Trebuchet MS" w:eastAsia="Trebuchet MS" w:hAnsi="Trebuchet MS" w:cs="Trebuchet MS"/>
          <w:sz w:val="22"/>
          <w:szCs w:val="22"/>
          <w:lang w:val="ro-RO"/>
        </w:rPr>
        <w:t xml:space="preserve"> PEO</w:t>
      </w:r>
      <w:r w:rsidR="007658F2" w:rsidRPr="00E258EF">
        <w:rPr>
          <w:rFonts w:ascii="Trebuchet MS" w:eastAsia="Trebuchet MS" w:hAnsi="Trebuchet MS" w:cs="Trebuchet MS"/>
          <w:sz w:val="22"/>
          <w:szCs w:val="22"/>
          <w:lang w:val="ro-RO"/>
        </w:rPr>
        <w:t xml:space="preserve"> și în conformitate cu Anexa 2 – Planul de monitorizare</w:t>
      </w:r>
      <w:r w:rsidRPr="00E258EF">
        <w:rPr>
          <w:rFonts w:ascii="Trebuchet MS" w:eastAsia="Trebuchet MS" w:hAnsi="Trebuchet MS" w:cs="Trebuchet MS"/>
          <w:sz w:val="22"/>
          <w:szCs w:val="22"/>
          <w:lang w:val="ro-RO"/>
        </w:rPr>
        <w:t>.</w:t>
      </w:r>
    </w:p>
    <w:p w14:paraId="16A01019" w14:textId="02C6D603" w:rsidR="00A8038D" w:rsidRPr="00E258EF"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E258EF">
        <w:rPr>
          <w:rFonts w:ascii="Trebuchet MS" w:eastAsia="Trebuchet MS" w:hAnsi="Trebuchet MS" w:cs="Trebuchet MS"/>
          <w:spacing w:val="-1"/>
          <w:sz w:val="22"/>
          <w:szCs w:val="22"/>
          <w:lang w:val="ro-RO"/>
        </w:rPr>
        <w:t xml:space="preserve">autorizată </w:t>
      </w:r>
      <w:r w:rsidRPr="00E258EF">
        <w:rPr>
          <w:rFonts w:ascii="Trebuchet MS" w:eastAsia="Trebuchet MS" w:hAnsi="Trebuchet MS" w:cs="Trebuchet MS"/>
          <w:spacing w:val="-1"/>
          <w:sz w:val="22"/>
          <w:szCs w:val="22"/>
          <w:lang w:val="ro-RO"/>
        </w:rPr>
        <w:t xml:space="preserve">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E258EF">
        <w:rPr>
          <w:rFonts w:ascii="Trebuchet MS" w:eastAsia="Trebuchet MS" w:hAnsi="Trebuchet MS" w:cs="Trebuchet MS"/>
          <w:spacing w:val="-1"/>
          <w:sz w:val="22"/>
          <w:szCs w:val="22"/>
          <w:lang w:val="ro-RO"/>
        </w:rPr>
        <w:t xml:space="preserve">a tipurilor de cheltuieli menționate la alin. (2) de mai sus, </w:t>
      </w:r>
      <w:r w:rsidRPr="00E258EF">
        <w:rPr>
          <w:rFonts w:ascii="Trebuchet MS" w:eastAsia="Trebuchet MS" w:hAnsi="Trebuchet MS" w:cs="Trebuchet MS"/>
          <w:spacing w:val="-1"/>
          <w:sz w:val="22"/>
          <w:szCs w:val="22"/>
          <w:lang w:val="ro-RO"/>
        </w:rPr>
        <w:t xml:space="preserve">va fi raportat  la valoarea  totală  eligibila </w:t>
      </w:r>
      <w:r w:rsidR="00322DAA" w:rsidRPr="00E258EF">
        <w:rPr>
          <w:rFonts w:ascii="Trebuchet MS" w:eastAsia="Trebuchet MS" w:hAnsi="Trebuchet MS" w:cs="Trebuchet MS"/>
          <w:spacing w:val="-1"/>
          <w:sz w:val="22"/>
          <w:szCs w:val="22"/>
          <w:lang w:val="ro-RO"/>
        </w:rPr>
        <w:t xml:space="preserve"> autorizată </w:t>
      </w:r>
      <w:r w:rsidRPr="00E258EF">
        <w:rPr>
          <w:rFonts w:ascii="Trebuchet MS" w:eastAsia="Trebuchet MS" w:hAnsi="Trebuchet MS" w:cs="Trebuchet MS"/>
          <w:spacing w:val="-1"/>
          <w:sz w:val="22"/>
          <w:szCs w:val="22"/>
          <w:lang w:val="ro-RO"/>
        </w:rPr>
        <w:t xml:space="preserve">  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și nu la valoarea  cheltuielilor estimate inițial/ contractate.</w:t>
      </w:r>
    </w:p>
    <w:p w14:paraId="1E768BD6" w14:textId="37400666" w:rsidR="003D6835" w:rsidRPr="00E258EF" w:rsidRDefault="0099349E" w:rsidP="00A8038D">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E258EF"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Ghidul Solicitantului Condiții Generale</w:t>
      </w:r>
      <w:r w:rsidR="001D5364" w:rsidRPr="00E258EF">
        <w:rPr>
          <w:rFonts w:ascii="Trebuchet MS" w:eastAsia="Trebuchet MS" w:hAnsi="Trebuchet MS" w:cs="Trebuchet MS"/>
          <w:spacing w:val="-1"/>
          <w:sz w:val="22"/>
          <w:szCs w:val="22"/>
          <w:lang w:val="ro-RO"/>
        </w:rPr>
        <w:t xml:space="preserve">  în  cadrul  Programului  </w:t>
      </w:r>
      <w:r w:rsidR="00134D22" w:rsidRPr="00E258EF">
        <w:rPr>
          <w:rFonts w:ascii="Trebuchet MS" w:eastAsia="Trebuchet MS" w:hAnsi="Trebuchet MS" w:cs="Trebuchet MS"/>
          <w:spacing w:val="-1"/>
          <w:sz w:val="22"/>
          <w:szCs w:val="22"/>
          <w:lang w:val="ro-RO"/>
        </w:rPr>
        <w:t>Educație și Ocupare</w:t>
      </w:r>
      <w:r w:rsidR="00030016" w:rsidRPr="00E258EF">
        <w:rPr>
          <w:rFonts w:ascii="Trebuchet MS" w:eastAsia="Trebuchet MS" w:hAnsi="Trebuchet MS" w:cs="Trebuchet MS"/>
          <w:spacing w:val="-1"/>
          <w:sz w:val="22"/>
          <w:szCs w:val="22"/>
          <w:lang w:val="ro-RO"/>
        </w:rPr>
        <w:t xml:space="preserve"> 2021 - 2027</w:t>
      </w:r>
      <w:r w:rsidR="001D5364" w:rsidRPr="00E258EF">
        <w:rPr>
          <w:rFonts w:ascii="Trebuchet MS" w:eastAsia="Trebuchet MS" w:hAnsi="Trebuchet MS" w:cs="Trebuchet MS"/>
          <w:spacing w:val="-1"/>
          <w:sz w:val="22"/>
          <w:szCs w:val="22"/>
          <w:lang w:val="ro-RO"/>
        </w:rPr>
        <w:t>;</w:t>
      </w:r>
    </w:p>
    <w:p w14:paraId="761D2E84" w14:textId="08D33402" w:rsidR="001D5364" w:rsidRPr="00E258EF" w:rsidRDefault="001D5364" w:rsidP="001D5364">
      <w:pPr>
        <w:pStyle w:val="ListParagraph"/>
        <w:numPr>
          <w:ilvl w:val="0"/>
          <w:numId w:val="10"/>
        </w:numPr>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specifice;</w:t>
      </w:r>
    </w:p>
    <w:p w14:paraId="588E64AE" w14:textId="77777777"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prezentul Contract de finanțare și anexele acestuia;</w:t>
      </w:r>
    </w:p>
    <w:p w14:paraId="69B9423F" w14:textId="4A2E293F"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legislația națională și europeană aplicabilă;</w:t>
      </w:r>
    </w:p>
    <w:p w14:paraId="2588EB4A" w14:textId="77777777" w:rsidR="00AC2654" w:rsidRPr="00E258EF" w:rsidRDefault="00030016" w:rsidP="00030016">
      <w:pPr>
        <w:pStyle w:val="ListParagraph"/>
        <w:numPr>
          <w:ilvl w:val="0"/>
          <w:numId w:val="10"/>
        </w:numPr>
        <w:rPr>
          <w:rFonts w:ascii="Trebuchet MS" w:eastAsia="Trebuchet MS" w:hAnsi="Trebuchet MS" w:cs="Trebuchet MS"/>
          <w:sz w:val="22"/>
          <w:szCs w:val="22"/>
        </w:rPr>
      </w:pPr>
      <w:r w:rsidRPr="00E258EF">
        <w:rPr>
          <w:rFonts w:ascii="Trebuchet MS" w:eastAsia="Trebuchet MS" w:hAnsi="Trebuchet MS" w:cs="Trebuchet MS"/>
          <w:spacing w:val="-1"/>
          <w:sz w:val="22"/>
          <w:szCs w:val="22"/>
          <w:lang w:val="ro-RO"/>
        </w:rPr>
        <w:t xml:space="preserve">Instrucțiunile emise de AM </w:t>
      </w:r>
      <w:r w:rsidR="00134D22" w:rsidRPr="00E258EF">
        <w:rPr>
          <w:rFonts w:ascii="Trebuchet MS" w:eastAsia="Trebuchet MS" w:hAnsi="Trebuchet MS" w:cs="Trebuchet MS"/>
          <w:spacing w:val="-1"/>
          <w:sz w:val="22"/>
          <w:szCs w:val="22"/>
          <w:lang w:val="ro-RO"/>
        </w:rPr>
        <w:t>PEO</w:t>
      </w:r>
    </w:p>
    <w:p w14:paraId="180C1428" w14:textId="4FC216C9" w:rsidR="00030016" w:rsidRPr="00E258EF" w:rsidRDefault="00AC2654" w:rsidP="00030016">
      <w:pPr>
        <w:pStyle w:val="ListParagraph"/>
        <w:numPr>
          <w:ilvl w:val="0"/>
          <w:numId w:val="10"/>
        </w:numPr>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Manualul beneficiarului</w:t>
      </w:r>
    </w:p>
    <w:p w14:paraId="3D6F2DA5" w14:textId="140C879E"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005C4740" w:rsidRPr="00E258EF">
        <w:rPr>
          <w:rFonts w:ascii="Trebuchet MS" w:eastAsia="Trebuchet MS" w:hAnsi="Trebuchet MS" w:cs="Trebuchet MS"/>
          <w:sz w:val="22"/>
          <w:szCs w:val="22"/>
          <w:lang w:val="ro-RO"/>
        </w:rPr>
        <w:t xml:space="preserve"> autorizării</w:t>
      </w:r>
      <w:r w:rsidR="005C4740"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verifica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toate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 xml:space="preserve">ă  precum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poartel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tehni</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transmis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e</w:t>
      </w:r>
      <w:r w:rsidR="00125F4A"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supor</w:t>
      </w:r>
      <w:r w:rsidRPr="00E258EF">
        <w:rPr>
          <w:rFonts w:ascii="Trebuchet MS" w:eastAsia="Trebuchet MS" w:hAnsi="Trebuchet MS" w:cs="Trebuchet MS"/>
          <w:sz w:val="22"/>
          <w:szCs w:val="22"/>
          <w:lang w:val="ro-RO"/>
        </w:rPr>
        <w:t>t  justificative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declarat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fi </w:t>
      </w:r>
      <w:r w:rsidRPr="00E258EF">
        <w:rPr>
          <w:rFonts w:ascii="Trebuchet MS" w:eastAsia="Trebuchet MS" w:hAnsi="Trebuchet MS" w:cs="Trebuchet MS"/>
          <w:spacing w:val="-1"/>
          <w:sz w:val="22"/>
          <w:szCs w:val="22"/>
          <w:lang w:val="ro-RO"/>
        </w:rPr>
        <w:t>prezentat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solicitarea</w:t>
      </w:r>
      <w:r w:rsidR="00860416" w:rsidRPr="00E258EF">
        <w:rPr>
          <w:rFonts w:ascii="Trebuchet MS" w:eastAsia="Trebuchet MS" w:hAnsi="Trebuchet MS" w:cs="Trebuchet MS"/>
          <w:sz w:val="22"/>
          <w:szCs w:val="22"/>
          <w:lang w:val="ro-RO"/>
        </w:rPr>
        <w:t xml:space="preserve"> AMPEO/OI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A8038D"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5BEB7FAE" w14:textId="63E10475" w:rsidR="008B6D7A" w:rsidRPr="001A092F" w:rsidRDefault="003D6835" w:rsidP="001A092F">
      <w:p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oblig</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z w:val="22"/>
          <w:szCs w:val="22"/>
          <w:lang w:val="ro-RO"/>
        </w:rPr>
        <w:t>ția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asigura</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resurse</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efect</w:t>
      </w:r>
      <w:r w:rsidR="0099349E" w:rsidRPr="00E258EF">
        <w:rPr>
          <w:rFonts w:ascii="Trebuchet MS" w:eastAsia="Trebuchet MS" w:hAnsi="Trebuchet MS" w:cs="Trebuchet MS"/>
          <w:spacing w:val="-1"/>
          <w:sz w:val="22"/>
          <w:szCs w:val="22"/>
          <w:lang w:val="ro-RO"/>
        </w:rPr>
        <w:t>uă</w:t>
      </w:r>
      <w:r w:rsidR="0099349E" w:rsidRPr="00E258EF">
        <w:rPr>
          <w:rFonts w:ascii="Trebuchet MS" w:eastAsia="Trebuchet MS" w:hAnsi="Trebuchet MS" w:cs="Trebuchet MS"/>
          <w:spacing w:val="1"/>
          <w:sz w:val="22"/>
          <w:szCs w:val="22"/>
          <w:lang w:val="ro-RO"/>
        </w:rPr>
        <w:t>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p</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pacing w:val="-1"/>
          <w:sz w:val="22"/>
          <w:szCs w:val="22"/>
          <w:lang w:val="ro-RO"/>
        </w:rPr>
        <w:t>ăț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w w:val="103"/>
          <w:sz w:val="22"/>
          <w:szCs w:val="22"/>
          <w:lang w:val="ro-RO"/>
        </w:rPr>
        <w:t xml:space="preserve">conform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egale</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privind</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acordare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5"/>
          <w:sz w:val="22"/>
          <w:szCs w:val="22"/>
          <w:lang w:val="ro-RO"/>
        </w:rPr>
        <w:t xml:space="preserve"> </w:t>
      </w:r>
      <w:proofErr w:type="spellStart"/>
      <w:r w:rsidR="0099349E" w:rsidRPr="00E258EF">
        <w:rPr>
          <w:rFonts w:ascii="Trebuchet MS" w:eastAsia="Trebuchet MS" w:hAnsi="Trebuchet MS" w:cs="Trebuchet MS"/>
          <w:sz w:val="22"/>
          <w:szCs w:val="22"/>
          <w:lang w:val="ro-RO"/>
        </w:rPr>
        <w:t>prefinanţ</w:t>
      </w:r>
      <w:r w:rsidR="0099349E" w:rsidRPr="00E258EF">
        <w:rPr>
          <w:rFonts w:ascii="Trebuchet MS" w:eastAsia="Trebuchet MS" w:hAnsi="Trebuchet MS" w:cs="Trebuchet MS"/>
          <w:spacing w:val="2"/>
          <w:sz w:val="22"/>
          <w:szCs w:val="22"/>
          <w:lang w:val="ro-RO"/>
        </w:rPr>
        <w:t>ă</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5"/>
          <w:sz w:val="22"/>
          <w:szCs w:val="22"/>
          <w:lang w:val="ro-RO"/>
        </w:rPr>
        <w:t xml:space="preserve"> </w:t>
      </w:r>
      <w:r w:rsidR="0099349E" w:rsidRPr="00E258EF">
        <w:rPr>
          <w:rFonts w:ascii="Trebuchet MS" w:eastAsia="Trebuchet MS" w:hAnsi="Trebuchet MS" w:cs="Trebuchet MS"/>
          <w:spacing w:val="-1"/>
          <w:sz w:val="22"/>
          <w:szCs w:val="22"/>
          <w:lang w:val="ro-RO"/>
        </w:rPr>
        <w:t>mecanismu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z w:val="22"/>
          <w:szCs w:val="22"/>
          <w:lang w:val="ro-RO"/>
        </w:rPr>
        <w:t>cererilor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plat</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w w:val="103"/>
          <w:sz w:val="22"/>
          <w:szCs w:val="22"/>
          <w:lang w:val="ro-RO"/>
        </w:rPr>
        <w:t xml:space="preserve">cererile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rambursare, dar</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nu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obligă</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n</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substituie</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z w:val="22"/>
          <w:szCs w:val="22"/>
          <w:lang w:val="ro-RO"/>
        </w:rPr>
        <w:t xml:space="preserve">în </w:t>
      </w:r>
      <w:proofErr w:type="spellStart"/>
      <w:r w:rsidR="0099349E" w:rsidRPr="00E258EF">
        <w:rPr>
          <w:rFonts w:ascii="Trebuchet MS" w:eastAsia="Trebuchet MS" w:hAnsi="Trebuchet MS" w:cs="Trebuchet MS"/>
          <w:sz w:val="22"/>
          <w:szCs w:val="22"/>
          <w:lang w:val="ro-RO"/>
        </w:rPr>
        <w:t>obliga</w:t>
      </w:r>
      <w:r w:rsidR="0099349E" w:rsidRPr="00E258EF">
        <w:rPr>
          <w:rFonts w:ascii="Trebuchet MS" w:eastAsia="Trebuchet MS" w:hAnsi="Trebuchet MS" w:cs="Trebuchet MS"/>
          <w:spacing w:val="-1"/>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a</w:t>
      </w:r>
      <w:proofErr w:type="spellEnd"/>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pacing w:val="1"/>
          <w:sz w:val="22"/>
          <w:szCs w:val="22"/>
          <w:lang w:val="ro-RO"/>
        </w:rPr>
        <w:t>ac</w:t>
      </w:r>
      <w:r w:rsidR="0099349E" w:rsidRPr="00E258EF">
        <w:rPr>
          <w:rFonts w:ascii="Trebuchet MS" w:eastAsia="Trebuchet MS" w:hAnsi="Trebuchet MS" w:cs="Trebuchet MS"/>
          <w:sz w:val="22"/>
          <w:szCs w:val="22"/>
          <w:lang w:val="ro-RO"/>
        </w:rPr>
        <w:t>estuia</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w w:val="103"/>
          <w:sz w:val="22"/>
          <w:szCs w:val="22"/>
          <w:lang w:val="ro-RO"/>
        </w:rPr>
        <w:t xml:space="preserve">a </w:t>
      </w:r>
      <w:r w:rsidR="0099349E" w:rsidRPr="00E258EF">
        <w:rPr>
          <w:rFonts w:ascii="Trebuchet MS" w:eastAsia="Trebuchet MS" w:hAnsi="Trebuchet MS" w:cs="Trebuchet MS"/>
          <w:spacing w:val="-2"/>
          <w:sz w:val="22"/>
          <w:szCs w:val="22"/>
          <w:lang w:val="ro-RO"/>
        </w:rPr>
        <w:t>as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1"/>
          <w:sz w:val="22"/>
          <w:szCs w:val="22"/>
          <w:lang w:val="ro-RO"/>
        </w:rPr>
        <w:t>gur</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toat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7"/>
          <w:sz w:val="22"/>
          <w:szCs w:val="22"/>
          <w:lang w:val="ro-RO"/>
        </w:rPr>
        <w:t xml:space="preserve"> </w:t>
      </w:r>
      <w:proofErr w:type="spellStart"/>
      <w:r w:rsidR="0099349E" w:rsidRPr="00E258EF">
        <w:rPr>
          <w:rFonts w:ascii="Trebuchet MS" w:eastAsia="Trebuchet MS" w:hAnsi="Trebuchet MS" w:cs="Trebuchet MS"/>
          <w:sz w:val="22"/>
          <w:szCs w:val="22"/>
          <w:lang w:val="ro-RO"/>
        </w:rPr>
        <w:t>condiţiile</w:t>
      </w:r>
      <w:proofErr w:type="spellEnd"/>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8"/>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z w:val="22"/>
          <w:szCs w:val="22"/>
          <w:lang w:val="ro-RO"/>
        </w:rPr>
        <w:t xml:space="preserve"> suficiente,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inclusiv</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resursel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w w:val="103"/>
          <w:sz w:val="22"/>
          <w:szCs w:val="22"/>
          <w:lang w:val="ro-RO"/>
        </w:rPr>
        <w:t>pe</w:t>
      </w:r>
      <w:r w:rsidR="0099349E" w:rsidRPr="00E258EF">
        <w:rPr>
          <w:rFonts w:ascii="Trebuchet MS" w:eastAsia="Trebuchet MS" w:hAnsi="Trebuchet MS" w:cs="Trebuchet MS"/>
          <w:spacing w:val="-1"/>
          <w:w w:val="103"/>
          <w:sz w:val="22"/>
          <w:szCs w:val="22"/>
          <w:lang w:val="ro-RO"/>
        </w:rPr>
        <w:t xml:space="preserve">ntru </w:t>
      </w:r>
      <w:r w:rsidR="0099349E" w:rsidRPr="00E258EF">
        <w:rPr>
          <w:rFonts w:ascii="Trebuchet MS" w:eastAsia="Trebuchet MS" w:hAnsi="Trebuchet MS" w:cs="Trebuchet MS"/>
          <w:spacing w:val="-1"/>
          <w:sz w:val="22"/>
          <w:szCs w:val="22"/>
          <w:lang w:val="ro-RO"/>
        </w:rPr>
        <w:t>implementare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bune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cond</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w w:val="103"/>
          <w:sz w:val="22"/>
          <w:szCs w:val="22"/>
          <w:lang w:val="ro-RO"/>
        </w:rPr>
        <w:t>Proiectului.</w:t>
      </w:r>
    </w:p>
    <w:p w14:paraId="207FAE3D" w14:textId="77777777" w:rsidR="008B6D7A" w:rsidRPr="00E258EF"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E258EF" w:rsidRDefault="008B6D7A" w:rsidP="004E673C">
      <w:pPr>
        <w:spacing w:line="200" w:lineRule="exact"/>
        <w:rPr>
          <w:rFonts w:ascii="Trebuchet MS" w:hAnsi="Trebuchet MS"/>
          <w:b/>
          <w:bCs/>
          <w:sz w:val="22"/>
          <w:szCs w:val="22"/>
          <w:lang w:val="ro-RO"/>
        </w:rPr>
      </w:pPr>
      <w:r w:rsidRPr="00E258EF">
        <w:rPr>
          <w:rFonts w:ascii="Trebuchet MS" w:hAnsi="Trebuchet MS"/>
          <w:b/>
          <w:bCs/>
          <w:sz w:val="22"/>
          <w:szCs w:val="22"/>
          <w:lang w:val="ro-RO"/>
        </w:rPr>
        <w:t>__________</w:t>
      </w:r>
    </w:p>
    <w:p w14:paraId="0E7C115C" w14:textId="0D946D0A" w:rsidR="008B6D7A" w:rsidRPr="00E258EF" w:rsidRDefault="008B6D7A" w:rsidP="00D352E3">
      <w:pPr>
        <w:spacing w:line="200" w:lineRule="exact"/>
        <w:jc w:val="both"/>
        <w:rPr>
          <w:rFonts w:ascii="Trebuchet MS" w:eastAsia="Trebuchet MS" w:hAnsi="Trebuchet MS" w:cs="Trebuchet MS"/>
          <w:b/>
          <w:bCs/>
          <w:sz w:val="22"/>
          <w:szCs w:val="22"/>
          <w:lang w:val="ro-RO"/>
        </w:rPr>
      </w:pPr>
      <w:r w:rsidRPr="001A092F">
        <w:rPr>
          <w:rFonts w:ascii="Trebuchet MS" w:eastAsia="Trebuchet MS" w:hAnsi="Trebuchet MS" w:cs="Trebuchet MS"/>
          <w:i/>
          <w:iCs/>
          <w:sz w:val="22"/>
          <w:szCs w:val="22"/>
          <w:vertAlign w:val="superscript"/>
          <w:lang w:val="ro-RO"/>
        </w:rPr>
        <w:t xml:space="preserve">2 </w:t>
      </w:r>
      <w:r w:rsidRPr="001A092F">
        <w:rPr>
          <w:rFonts w:ascii="Trebuchet MS" w:eastAsia="Trebuchet MS" w:hAnsi="Trebuchet MS" w:cs="Trebuchet MS"/>
          <w:i/>
          <w:iCs/>
          <w:sz w:val="22"/>
          <w:szCs w:val="22"/>
          <w:lang w:val="ro-RO"/>
        </w:rPr>
        <w:t xml:space="preserve">Prevederile </w:t>
      </w:r>
      <w:proofErr w:type="spellStart"/>
      <w:r w:rsidRPr="001A092F">
        <w:rPr>
          <w:rFonts w:ascii="Trebuchet MS" w:eastAsia="Trebuchet MS" w:hAnsi="Trebuchet MS" w:cs="Trebuchet MS"/>
          <w:i/>
          <w:iCs/>
          <w:sz w:val="22"/>
          <w:szCs w:val="22"/>
          <w:lang w:val="ro-RO"/>
        </w:rPr>
        <w:t>lit.a</w:t>
      </w:r>
      <w:proofErr w:type="spellEnd"/>
      <w:r w:rsidRPr="00E258EF">
        <w:rPr>
          <w:rFonts w:ascii="Trebuchet MS" w:eastAsia="Trebuchet MS" w:hAnsi="Trebuchet MS" w:cs="Trebuchet MS"/>
          <w:i/>
          <w:iCs/>
          <w:sz w:val="22"/>
          <w:szCs w:val="22"/>
          <w:lang w:val="ro-RO"/>
        </w:rPr>
        <w:t>)</w:t>
      </w:r>
      <w:r w:rsidRPr="001A092F">
        <w:rPr>
          <w:rFonts w:ascii="Trebuchet MS" w:eastAsia="Trebuchet MS" w:hAnsi="Trebuchet MS" w:cs="Trebuchet MS"/>
          <w:i/>
          <w:iCs/>
          <w:sz w:val="22"/>
          <w:szCs w:val="22"/>
          <w:lang w:val="ro-RO"/>
        </w:rPr>
        <w:t xml:space="preserve"> a alin</w:t>
      </w:r>
      <w:r w:rsidRPr="00E258EF">
        <w:rPr>
          <w:rFonts w:ascii="Trebuchet MS" w:eastAsia="Trebuchet MS" w:hAnsi="Trebuchet MS" w:cs="Trebuchet MS"/>
          <w:i/>
          <w:iCs/>
          <w:sz w:val="22"/>
          <w:szCs w:val="22"/>
          <w:lang w:val="ro-RO"/>
        </w:rPr>
        <w:t>.</w:t>
      </w:r>
      <w:r w:rsidRPr="001A092F">
        <w:rPr>
          <w:rFonts w:ascii="Trebuchet MS" w:eastAsia="Trebuchet MS" w:hAnsi="Trebuchet MS" w:cs="Trebuchet MS"/>
          <w:i/>
          <w:iCs/>
          <w:sz w:val="22"/>
          <w:szCs w:val="22"/>
          <w:lang w:val="ro-RO"/>
        </w:rPr>
        <w:t xml:space="preserve">(2) al art.3 sunt aplicabile </w:t>
      </w:r>
      <w:r w:rsidR="00D352E3" w:rsidRPr="00D352E3">
        <w:rPr>
          <w:rFonts w:ascii="Trebuchet MS" w:eastAsia="Trebuchet MS" w:hAnsi="Trebuchet MS" w:cs="Trebuchet MS"/>
          <w:i/>
          <w:iCs/>
          <w:sz w:val="22"/>
          <w:szCs w:val="22"/>
          <w:lang w:val="ro-RO"/>
        </w:rPr>
        <w:t>atât liderului de parteneriat cât și fiecărui partener</w:t>
      </w:r>
      <w:r w:rsidR="003F3517">
        <w:rPr>
          <w:rFonts w:ascii="Trebuchet MS" w:eastAsia="Trebuchet MS" w:hAnsi="Trebuchet MS" w:cs="Trebuchet MS"/>
          <w:i/>
          <w:iCs/>
          <w:sz w:val="22"/>
          <w:szCs w:val="22"/>
          <w:lang w:val="ro-RO"/>
        </w:rPr>
        <w:t xml:space="preserve"> (dacă proiectul se implementează in parteneriat)</w:t>
      </w:r>
    </w:p>
    <w:p w14:paraId="6EAD8F92" w14:textId="77777777" w:rsidR="008B6D7A" w:rsidRPr="00E258EF" w:rsidRDefault="008B6D7A" w:rsidP="004E673C">
      <w:pPr>
        <w:spacing w:line="200" w:lineRule="exact"/>
        <w:rPr>
          <w:rFonts w:ascii="Trebuchet MS" w:eastAsia="Trebuchet MS" w:hAnsi="Trebuchet MS" w:cs="Trebuchet MS"/>
          <w:b/>
          <w:bCs/>
          <w:sz w:val="22"/>
          <w:szCs w:val="22"/>
          <w:lang w:val="ro-RO"/>
        </w:rPr>
      </w:pPr>
    </w:p>
    <w:p w14:paraId="1F160E61" w14:textId="77777777" w:rsidR="008B6D7A" w:rsidRPr="00E258EF" w:rsidRDefault="008B6D7A" w:rsidP="004E673C">
      <w:pPr>
        <w:spacing w:line="200" w:lineRule="exact"/>
        <w:rPr>
          <w:rFonts w:ascii="Trebuchet MS" w:eastAsia="Trebuchet MS" w:hAnsi="Trebuchet MS" w:cs="Trebuchet MS"/>
          <w:b/>
          <w:bCs/>
          <w:sz w:val="22"/>
          <w:szCs w:val="22"/>
          <w:lang w:val="ro-RO"/>
        </w:rPr>
      </w:pPr>
    </w:p>
    <w:p w14:paraId="43847CBF" w14:textId="77777777" w:rsidR="00530770" w:rsidRDefault="00530770" w:rsidP="004E673C">
      <w:pPr>
        <w:spacing w:line="200" w:lineRule="exact"/>
        <w:rPr>
          <w:rFonts w:ascii="Trebuchet MS" w:eastAsia="Trebuchet MS" w:hAnsi="Trebuchet MS" w:cs="Trebuchet MS"/>
          <w:b/>
          <w:bCs/>
          <w:sz w:val="22"/>
          <w:szCs w:val="22"/>
          <w:lang w:val="ro-RO"/>
        </w:rPr>
      </w:pPr>
    </w:p>
    <w:p w14:paraId="75077243" w14:textId="77777777" w:rsidR="00530770" w:rsidRDefault="00530770" w:rsidP="004E673C">
      <w:pPr>
        <w:spacing w:line="200" w:lineRule="exact"/>
        <w:rPr>
          <w:rFonts w:ascii="Trebuchet MS" w:eastAsia="Trebuchet MS" w:hAnsi="Trebuchet MS" w:cs="Trebuchet MS"/>
          <w:b/>
          <w:bCs/>
          <w:sz w:val="22"/>
          <w:szCs w:val="22"/>
          <w:lang w:val="ro-RO"/>
        </w:rPr>
      </w:pPr>
    </w:p>
    <w:p w14:paraId="4A3335F4" w14:textId="77777777" w:rsidR="00530770" w:rsidRDefault="00530770" w:rsidP="004E673C">
      <w:pPr>
        <w:spacing w:line="200" w:lineRule="exact"/>
        <w:rPr>
          <w:rFonts w:ascii="Trebuchet MS" w:eastAsia="Trebuchet MS" w:hAnsi="Trebuchet MS" w:cs="Trebuchet MS"/>
          <w:b/>
          <w:bCs/>
          <w:sz w:val="22"/>
          <w:szCs w:val="22"/>
          <w:lang w:val="ro-RO"/>
        </w:rPr>
      </w:pPr>
    </w:p>
    <w:p w14:paraId="6FE49FAB" w14:textId="77777777" w:rsidR="00530770" w:rsidRDefault="00530770" w:rsidP="004E673C">
      <w:pPr>
        <w:spacing w:line="200" w:lineRule="exact"/>
        <w:rPr>
          <w:rFonts w:ascii="Trebuchet MS" w:eastAsia="Trebuchet MS" w:hAnsi="Trebuchet MS" w:cs="Trebuchet MS"/>
          <w:b/>
          <w:bCs/>
          <w:sz w:val="22"/>
          <w:szCs w:val="22"/>
          <w:lang w:val="ro-RO"/>
        </w:rPr>
      </w:pPr>
    </w:p>
    <w:p w14:paraId="76DF6ED4" w14:textId="77777777" w:rsidR="00530770"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lastRenderedPageBreak/>
        <w:t xml:space="preserve">Art. </w:t>
      </w:r>
      <w:r w:rsidR="00125F4A" w:rsidRPr="00E258EF">
        <w:rPr>
          <w:rFonts w:ascii="Trebuchet MS" w:eastAsia="Trebuchet MS" w:hAnsi="Trebuchet MS" w:cs="Trebuchet MS"/>
          <w:b/>
          <w:bCs/>
          <w:sz w:val="22"/>
          <w:szCs w:val="22"/>
          <w:lang w:val="ro-RO"/>
        </w:rPr>
        <w:t>4</w:t>
      </w:r>
      <w:r w:rsidR="00AA232E"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Rambursarea / plata cheltuielilor</w:t>
      </w:r>
    </w:p>
    <w:p w14:paraId="51445BE6" w14:textId="77777777" w:rsidR="004E673C" w:rsidRPr="00E258EF"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(a)</w:t>
      </w:r>
      <w:r w:rsidR="00125F4A"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 xml:space="preserve">Acordarea și recuperarea </w:t>
      </w:r>
      <w:proofErr w:type="spellStart"/>
      <w:r w:rsidRPr="00E258EF">
        <w:rPr>
          <w:rFonts w:ascii="Trebuchet MS" w:eastAsia="Trebuchet MS" w:hAnsi="Trebuchet MS" w:cs="Trebuchet MS"/>
          <w:b/>
          <w:bCs/>
          <w:sz w:val="22"/>
          <w:szCs w:val="22"/>
          <w:lang w:val="ro-RO"/>
        </w:rPr>
        <w:t>prefinanțării</w:t>
      </w:r>
      <w:proofErr w:type="spellEnd"/>
      <w:r w:rsidRPr="00E258EF">
        <w:rPr>
          <w:rFonts w:ascii="Trebuchet MS" w:eastAsia="Trebuchet MS" w:hAnsi="Trebuchet MS" w:cs="Trebuchet MS"/>
          <w:b/>
          <w:bCs/>
          <w:sz w:val="22"/>
          <w:szCs w:val="22"/>
          <w:lang w:val="ro-RO"/>
        </w:rPr>
        <w:t>, dacă este cazul</w:t>
      </w:r>
    </w:p>
    <w:p w14:paraId="56ADC165" w14:textId="77777777" w:rsidR="001D5364" w:rsidRPr="00E258EF"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E258EF" w:rsidRDefault="000B3971">
      <w:pPr>
        <w:spacing w:before="8" w:line="100" w:lineRule="exact"/>
        <w:rPr>
          <w:rFonts w:ascii="Trebuchet MS" w:hAnsi="Trebuchet MS"/>
          <w:sz w:val="22"/>
          <w:szCs w:val="22"/>
          <w:lang w:val="ro-RO"/>
        </w:rPr>
      </w:pPr>
    </w:p>
    <w:p w14:paraId="241E121A" w14:textId="19BA57C6" w:rsidR="000B3971" w:rsidRPr="00E258EF"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La  solicitarea  Beneficiarului/liderului   de  parteneriat,  în  nume  propriu  sau  pentru parteneri,  </w:t>
      </w:r>
      <w:proofErr w:type="spellStart"/>
      <w:r w:rsidRPr="00E258EF">
        <w:rPr>
          <w:rFonts w:ascii="Trebuchet MS" w:eastAsia="Trebuchet MS" w:hAnsi="Trebuchet MS" w:cs="Trebuchet MS"/>
          <w:spacing w:val="-1"/>
          <w:sz w:val="22"/>
          <w:szCs w:val="22"/>
          <w:lang w:val="ro-RO"/>
        </w:rPr>
        <w:t>alţii</w:t>
      </w:r>
      <w:proofErr w:type="spellEnd"/>
      <w:r w:rsidRPr="00E258EF">
        <w:rPr>
          <w:rFonts w:ascii="Trebuchet MS" w:eastAsia="Trebuchet MS" w:hAnsi="Trebuchet MS" w:cs="Trebuchet MS"/>
          <w:spacing w:val="-1"/>
          <w:sz w:val="22"/>
          <w:szCs w:val="22"/>
          <w:lang w:val="ro-RO"/>
        </w:rPr>
        <w:t xml:space="preserve">  decât  cei  </w:t>
      </w:r>
      <w:proofErr w:type="spellStart"/>
      <w:r w:rsidRPr="00E258EF">
        <w:rPr>
          <w:rFonts w:ascii="Trebuchet MS" w:eastAsia="Trebuchet MS" w:hAnsi="Trebuchet MS" w:cs="Trebuchet MS"/>
          <w:spacing w:val="-1"/>
          <w:sz w:val="22"/>
          <w:szCs w:val="22"/>
          <w:lang w:val="ro-RO"/>
        </w:rPr>
        <w:t>prevăzuţi</w:t>
      </w:r>
      <w:proofErr w:type="spellEnd"/>
      <w:r w:rsidRPr="00E258EF">
        <w:rPr>
          <w:rFonts w:ascii="Trebuchet MS" w:eastAsia="Trebuchet MS" w:hAnsi="Trebuchet MS" w:cs="Trebuchet MS"/>
          <w:spacing w:val="-1"/>
          <w:sz w:val="22"/>
          <w:szCs w:val="22"/>
          <w:lang w:val="ro-RO"/>
        </w:rPr>
        <w:t xml:space="preserve">  la  art.  </w:t>
      </w:r>
      <w:r w:rsidR="004274A4" w:rsidRPr="00E258EF">
        <w:rPr>
          <w:rFonts w:ascii="Trebuchet MS" w:eastAsia="Trebuchet MS" w:hAnsi="Trebuchet MS" w:cs="Trebuchet MS"/>
          <w:spacing w:val="-1"/>
          <w:sz w:val="22"/>
          <w:szCs w:val="22"/>
          <w:lang w:val="ro-RO"/>
        </w:rPr>
        <w:t xml:space="preserve">7 alin. (1) - (5), (8) și (10) din  OUG  </w:t>
      </w:r>
      <w:r w:rsidR="00E93C80" w:rsidRPr="00E258EF">
        <w:rPr>
          <w:rFonts w:ascii="Trebuchet MS" w:eastAsia="Trebuchet MS" w:hAnsi="Trebuchet MS" w:cs="Trebuchet MS"/>
          <w:spacing w:val="-1"/>
          <w:sz w:val="22"/>
          <w:szCs w:val="22"/>
          <w:lang w:val="ro-RO"/>
        </w:rPr>
        <w:t xml:space="preserve">nr. </w:t>
      </w:r>
      <w:r w:rsidR="004274A4" w:rsidRPr="00E258EF">
        <w:rPr>
          <w:rFonts w:ascii="Trebuchet MS" w:eastAsia="Trebuchet MS" w:hAnsi="Trebuchet MS" w:cs="Trebuchet MS"/>
          <w:spacing w:val="-1"/>
          <w:sz w:val="22"/>
          <w:szCs w:val="22"/>
          <w:lang w:val="ro-RO"/>
        </w:rPr>
        <w:t>133/2021</w:t>
      </w:r>
      <w:r w:rsidR="008868CE">
        <w:rPr>
          <w:rFonts w:ascii="Trebuchet MS" w:eastAsia="Trebuchet MS" w:hAnsi="Trebuchet MS" w:cs="Trebuchet MS"/>
          <w:spacing w:val="-1"/>
          <w:sz w:val="22"/>
          <w:szCs w:val="22"/>
          <w:lang w:val="ro-RO"/>
        </w:rPr>
        <w:t xml:space="preserve"> (dacă proiect</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l</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 xml:space="preserve"> se implementează în parteneriat)</w:t>
      </w:r>
      <w:r w:rsidR="004274A4" w:rsidRPr="00E258EF">
        <w:rPr>
          <w:rFonts w:ascii="Trebuchet MS" w:eastAsia="Trebuchet MS" w:hAnsi="Trebuchet MS" w:cs="Trebuchet MS"/>
          <w:spacing w:val="-1"/>
          <w:sz w:val="22"/>
          <w:szCs w:val="22"/>
          <w:lang w:val="ro-RO"/>
        </w:rPr>
        <w:t xml:space="preserve">, </w:t>
      </w:r>
      <w:r w:rsidR="00E93C80" w:rsidRPr="00E258EF">
        <w:rPr>
          <w:rFonts w:ascii="Trebuchet MS" w:eastAsia="Trebuchet MS" w:hAnsi="Trebuchet MS" w:cs="Trebuchet MS"/>
          <w:spacing w:val="-1"/>
          <w:sz w:val="22"/>
          <w:szCs w:val="22"/>
          <w:lang w:val="ro-RO"/>
        </w:rPr>
        <w:t xml:space="preserve"> </w:t>
      </w:r>
      <w:r w:rsidR="004274A4"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4274A4" w:rsidRPr="00E258EF">
        <w:rPr>
          <w:rFonts w:ascii="Trebuchet MS" w:eastAsia="Trebuchet MS" w:hAnsi="Trebuchet MS" w:cs="Trebuchet MS"/>
          <w:spacing w:val="-1"/>
          <w:sz w:val="22"/>
          <w:szCs w:val="22"/>
          <w:lang w:val="ro-RO"/>
        </w:rPr>
        <w:t xml:space="preserve"> acordă </w:t>
      </w:r>
      <w:proofErr w:type="spellStart"/>
      <w:r w:rsidR="004274A4" w:rsidRPr="00E258EF">
        <w:rPr>
          <w:rFonts w:ascii="Trebuchet MS" w:eastAsia="Trebuchet MS" w:hAnsi="Trebuchet MS" w:cs="Trebuchet MS"/>
          <w:spacing w:val="-1"/>
          <w:sz w:val="22"/>
          <w:szCs w:val="22"/>
          <w:lang w:val="ro-RO"/>
        </w:rPr>
        <w:t>prefinanțare</w:t>
      </w:r>
      <w:proofErr w:type="spellEnd"/>
      <w:r w:rsidR="004274A4" w:rsidRPr="00E258EF">
        <w:rPr>
          <w:rFonts w:ascii="Trebuchet MS" w:eastAsia="Trebuchet MS" w:hAnsi="Trebuchet MS" w:cs="Trebuchet MS"/>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E258EF">
        <w:rPr>
          <w:rFonts w:ascii="Trebuchet MS" w:eastAsia="Trebuchet MS" w:hAnsi="Trebuchet MS" w:cs="Trebuchet MS"/>
          <w:spacing w:val="-1"/>
          <w:sz w:val="22"/>
          <w:szCs w:val="22"/>
          <w:lang w:val="ro-RO"/>
        </w:rPr>
        <w:t>prefinanțării</w:t>
      </w:r>
      <w:proofErr w:type="spellEnd"/>
      <w:r w:rsidR="004274A4" w:rsidRPr="00E258EF">
        <w:rPr>
          <w:rFonts w:ascii="Trebuchet MS" w:eastAsia="Trebuchet MS" w:hAnsi="Trebuchet MS" w:cs="Trebuchet MS"/>
          <w:spacing w:val="-1"/>
          <w:sz w:val="22"/>
          <w:szCs w:val="22"/>
          <w:lang w:val="ro-RO"/>
        </w:rPr>
        <w:t>, prin cereri de rambursare, nu poate depăși procentul indicat anterior</w:t>
      </w:r>
      <w:r w:rsidRPr="00E258EF">
        <w:rPr>
          <w:rFonts w:ascii="Trebuchet MS" w:eastAsia="Trebuchet MS" w:hAnsi="Trebuchet MS" w:cs="Trebuchet MS"/>
          <w:spacing w:val="-1"/>
          <w:sz w:val="22"/>
          <w:szCs w:val="22"/>
          <w:lang w:val="ro-RO"/>
        </w:rPr>
        <w:t>.</w:t>
      </w:r>
    </w:p>
    <w:p w14:paraId="79C38E38" w14:textId="1CC5F517"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Prin excepție de la prevederile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 xml:space="preserve">(1), Beneficiarilor/Liderilor de parteneriat/Partenerilor </w:t>
      </w:r>
      <w:r w:rsidR="004F6DE0">
        <w:rPr>
          <w:rFonts w:ascii="Trebuchet MS" w:eastAsia="Trebuchet MS" w:hAnsi="Trebuchet MS" w:cs="Trebuchet MS"/>
          <w:spacing w:val="-1"/>
          <w:sz w:val="22"/>
          <w:szCs w:val="22"/>
          <w:lang w:val="ro-RO"/>
        </w:rPr>
        <w:t xml:space="preserve">(dacă </w:t>
      </w:r>
      <w:proofErr w:type="spellStart"/>
      <w:r w:rsidR="004F6DE0">
        <w:rPr>
          <w:rFonts w:ascii="Trebuchet MS" w:eastAsia="Trebuchet MS" w:hAnsi="Trebuchet MS" w:cs="Trebuchet MS"/>
          <w:spacing w:val="-1"/>
          <w:sz w:val="22"/>
          <w:szCs w:val="22"/>
          <w:lang w:val="ro-RO"/>
        </w:rPr>
        <w:t>proiec</w:t>
      </w:r>
      <w:r w:rsidR="00DB5204">
        <w:rPr>
          <w:rFonts w:ascii="Trebuchet MS" w:eastAsia="Trebuchet MS" w:hAnsi="Trebuchet MS" w:cs="Trebuchet MS"/>
          <w:spacing w:val="-1"/>
          <w:sz w:val="22"/>
          <w:szCs w:val="22"/>
          <w:lang w:val="ro-RO"/>
        </w:rPr>
        <w:t>ele</w:t>
      </w:r>
      <w:proofErr w:type="spellEnd"/>
      <w:r w:rsidR="004F6DE0">
        <w:rPr>
          <w:rFonts w:ascii="Trebuchet MS" w:eastAsia="Trebuchet MS" w:hAnsi="Trebuchet MS" w:cs="Trebuchet MS"/>
          <w:spacing w:val="-1"/>
          <w:sz w:val="22"/>
          <w:szCs w:val="22"/>
          <w:lang w:val="ro-RO"/>
        </w:rPr>
        <w:t xml:space="preserve"> se implementează în parteneriat)</w:t>
      </w:r>
      <w:r w:rsidR="004F6DE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care primesc finanțare sub incidența ajutorului de stat/</w:t>
      </w:r>
      <w:r w:rsidRPr="00E258EF">
        <w:rPr>
          <w:rFonts w:ascii="Trebuchet MS" w:eastAsia="Trebuchet MS" w:hAnsi="Trebuchet MS" w:cs="Trebuchet MS"/>
          <w:i/>
          <w:iCs/>
          <w:spacing w:val="-1"/>
          <w:sz w:val="22"/>
          <w:szCs w:val="22"/>
          <w:lang w:val="ro-RO"/>
        </w:rPr>
        <w:t xml:space="preserve">de </w:t>
      </w:r>
      <w:proofErr w:type="spellStart"/>
      <w:r w:rsidRPr="00E258EF">
        <w:rPr>
          <w:rFonts w:ascii="Trebuchet MS" w:eastAsia="Trebuchet MS" w:hAnsi="Trebuchet MS" w:cs="Trebuchet MS"/>
          <w:i/>
          <w:iCs/>
          <w:spacing w:val="-1"/>
          <w:sz w:val="22"/>
          <w:szCs w:val="22"/>
          <w:lang w:val="ro-RO"/>
        </w:rPr>
        <w:t>minimis</w:t>
      </w:r>
      <w:proofErr w:type="spellEnd"/>
      <w:r w:rsidR="004F6DE0">
        <w:rPr>
          <w:rFonts w:ascii="Trebuchet MS" w:eastAsia="Trebuchet MS" w:hAnsi="Trebuchet MS" w:cs="Trebuchet MS"/>
          <w:i/>
          <w:iCs/>
          <w:spacing w:val="-1"/>
          <w:sz w:val="22"/>
          <w:szCs w:val="22"/>
          <w:lang w:val="ro-RO"/>
        </w:rPr>
        <w:t xml:space="preserve"> (după caz)</w:t>
      </w:r>
      <w:r w:rsidR="00860416" w:rsidRPr="00E258EF">
        <w:rPr>
          <w:rFonts w:ascii="Trebuchet MS" w:eastAsia="Trebuchet MS" w:hAnsi="Trebuchet MS" w:cs="Trebuchet MS"/>
          <w:i/>
          <w:iCs/>
          <w:spacing w:val="-1"/>
          <w:sz w:val="22"/>
          <w:szCs w:val="22"/>
          <w:lang w:val="ro-RO"/>
        </w:rPr>
        <w:t>,</w:t>
      </w:r>
      <w:r w:rsidRPr="00E258EF">
        <w:rPr>
          <w:rFonts w:ascii="Trebuchet MS" w:eastAsia="Trebuchet MS" w:hAnsi="Trebuchet MS" w:cs="Trebuchet MS"/>
          <w:spacing w:val="-1"/>
          <w:sz w:val="22"/>
          <w:szCs w:val="22"/>
          <w:lang w:val="ro-RO"/>
        </w:rPr>
        <w:t xml:space="preserve"> li se poate acorda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 în una sau mai multe tranșe de maximum 40% din valoarea totală a ajutorului, cu condiția constituirii unei garanții pentru suma aferentă </w:t>
      </w:r>
      <w:proofErr w:type="spellStart"/>
      <w:r w:rsidRPr="00E258EF">
        <w:rPr>
          <w:rFonts w:ascii="Trebuchet MS" w:eastAsia="Trebuchet MS" w:hAnsi="Trebuchet MS" w:cs="Trebuchet MS"/>
          <w:spacing w:val="-1"/>
          <w:sz w:val="22"/>
          <w:szCs w:val="22"/>
          <w:lang w:val="ro-RO"/>
        </w:rPr>
        <w:t>prefinanțării</w:t>
      </w:r>
      <w:proofErr w:type="spellEnd"/>
      <w:r w:rsidRPr="00E258EF">
        <w:rPr>
          <w:rFonts w:ascii="Trebuchet MS" w:eastAsia="Trebuchet MS" w:hAnsi="Trebuchet MS" w:cs="Trebuchet MS"/>
          <w:spacing w:val="-1"/>
          <w:sz w:val="22"/>
          <w:szCs w:val="22"/>
          <w:lang w:val="ro-RO"/>
        </w:rPr>
        <w:t xml:space="preserve"> solicitate prin depunerea unui instrument de garantare emis în condițiile legii de o societate bancară, de o instituție financiară nebancară sau de o societate de asigurări, cu respectarea prevederilor art.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91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(5) lit.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 din Regulamentul (UE) nr.</w:t>
      </w:r>
      <w:r w:rsidR="00E93C80" w:rsidRPr="00E258EF">
        <w:rPr>
          <w:rFonts w:ascii="Trebuchet MS" w:eastAsia="Trebuchet MS" w:hAnsi="Trebuchet MS" w:cs="Trebuchet MS"/>
          <w:spacing w:val="-1"/>
          <w:sz w:val="22"/>
          <w:szCs w:val="22"/>
          <w:lang w:val="ro-RO"/>
        </w:rPr>
        <w:t xml:space="preserve"> </w:t>
      </w:r>
      <w:r w:rsidR="00860416" w:rsidRPr="00E258EF">
        <w:rPr>
          <w:rFonts w:ascii="Trebuchet MS" w:eastAsia="Trebuchet MS" w:hAnsi="Trebuchet MS" w:cs="Trebuchet MS"/>
          <w:spacing w:val="-1"/>
          <w:sz w:val="22"/>
          <w:szCs w:val="22"/>
          <w:lang w:val="ro-RO"/>
        </w:rPr>
        <w:t>2021/</w:t>
      </w:r>
      <w:r w:rsidRPr="00E258EF">
        <w:rPr>
          <w:rFonts w:ascii="Trebuchet MS" w:eastAsia="Trebuchet MS" w:hAnsi="Trebuchet MS" w:cs="Trebuchet MS"/>
          <w:spacing w:val="-1"/>
          <w:sz w:val="22"/>
          <w:szCs w:val="22"/>
          <w:lang w:val="ro-RO"/>
        </w:rPr>
        <w:t xml:space="preserve">1060. Această garanție va fi depusă de fiecare partener în proiect, lider de parteneriat/partener, pentru tranșa de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 solicitată de acesta.</w:t>
      </w:r>
    </w:p>
    <w:p w14:paraId="62488214" w14:textId="715822A2"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proofErr w:type="spellStart"/>
      <w:r w:rsidRPr="00E258EF">
        <w:rPr>
          <w:rFonts w:ascii="Trebuchet MS" w:eastAsia="Trebuchet MS" w:hAnsi="Trebuchet MS" w:cs="Trebuchet MS"/>
          <w:spacing w:val="-1"/>
          <w:sz w:val="22"/>
          <w:szCs w:val="22"/>
          <w:lang w:val="ro-RO"/>
        </w:rPr>
        <w:t>Prefinanțarea</w:t>
      </w:r>
      <w:proofErr w:type="spellEnd"/>
      <w:r w:rsidRPr="00E258EF">
        <w:rPr>
          <w:rFonts w:ascii="Trebuchet MS" w:eastAsia="Trebuchet MS" w:hAnsi="Trebuchet MS" w:cs="Trebuchet MS"/>
          <w:spacing w:val="-1"/>
          <w:sz w:val="22"/>
          <w:szCs w:val="22"/>
          <w:lang w:val="ro-RO"/>
        </w:rPr>
        <w:t xml:space="preserve"> solicitată conform alin.(1) și (2) de către un partener este proporțională cu sumele aferente activităților acelui partener din valoarea totală eligibilă a contractului de finanțare, respectiv cu ponderea ajutorului de stat/</w:t>
      </w:r>
      <w:r w:rsidRPr="00E258EF">
        <w:rPr>
          <w:rFonts w:ascii="Trebuchet MS" w:eastAsia="Trebuchet MS" w:hAnsi="Trebuchet MS" w:cs="Trebuchet MS"/>
          <w:i/>
          <w:iCs/>
          <w:spacing w:val="-1"/>
          <w:sz w:val="22"/>
          <w:szCs w:val="22"/>
          <w:lang w:val="ro-RO"/>
        </w:rPr>
        <w:t xml:space="preserve">de </w:t>
      </w:r>
      <w:proofErr w:type="spellStart"/>
      <w:r w:rsidRPr="00E258EF">
        <w:rPr>
          <w:rFonts w:ascii="Trebuchet MS" w:eastAsia="Trebuchet MS" w:hAnsi="Trebuchet MS" w:cs="Trebuchet MS"/>
          <w:i/>
          <w:iCs/>
          <w:spacing w:val="-1"/>
          <w:sz w:val="22"/>
          <w:szCs w:val="22"/>
          <w:lang w:val="ro-RO"/>
        </w:rPr>
        <w:t>minimis</w:t>
      </w:r>
      <w:proofErr w:type="spellEnd"/>
      <w:r w:rsidRPr="00E258EF">
        <w:rPr>
          <w:rFonts w:ascii="Trebuchet MS" w:eastAsia="Trebuchet MS" w:hAnsi="Trebuchet MS" w:cs="Trebuchet MS"/>
          <w:spacing w:val="-1"/>
          <w:sz w:val="22"/>
          <w:szCs w:val="22"/>
          <w:lang w:val="ro-RO"/>
        </w:rPr>
        <w:t xml:space="preserve"> </w:t>
      </w:r>
      <w:r w:rsidR="00927B31">
        <w:rPr>
          <w:rFonts w:ascii="Trebuchet MS" w:eastAsia="Trebuchet MS" w:hAnsi="Trebuchet MS" w:cs="Trebuchet MS"/>
          <w:spacing w:val="-1"/>
          <w:sz w:val="22"/>
          <w:szCs w:val="22"/>
          <w:lang w:val="ro-RO"/>
        </w:rPr>
        <w:t xml:space="preserve">(după caz) </w:t>
      </w:r>
      <w:r w:rsidRPr="00E258EF">
        <w:rPr>
          <w:rFonts w:ascii="Trebuchet MS" w:eastAsia="Trebuchet MS" w:hAnsi="Trebuchet MS" w:cs="Trebuchet MS"/>
          <w:spacing w:val="-1"/>
          <w:sz w:val="22"/>
          <w:szCs w:val="22"/>
          <w:lang w:val="ro-RO"/>
        </w:rPr>
        <w:t>acordat acelui partener din valoarea totală a ajutorului</w:t>
      </w:r>
      <w:r w:rsidR="00927B31">
        <w:rPr>
          <w:rFonts w:ascii="Trebuchet MS" w:eastAsia="Trebuchet MS" w:hAnsi="Trebuchet MS" w:cs="Trebuchet MS"/>
          <w:spacing w:val="-1"/>
          <w:sz w:val="22"/>
          <w:szCs w:val="22"/>
          <w:lang w:val="ro-RO"/>
        </w:rPr>
        <w:t xml:space="preserve"> (dacă proiect</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 xml:space="preserve"> se implementează în parteneriat)</w:t>
      </w:r>
      <w:r w:rsidR="00927B31"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w:t>
      </w:r>
    </w:p>
    <w:p w14:paraId="470227A0" w14:textId="43BDC557" w:rsidR="000B4212"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35B4F48E" w14:textId="77777777" w:rsidR="00602615" w:rsidRPr="00E258EF" w:rsidRDefault="00602615" w:rsidP="00A55E8F">
      <w:pPr>
        <w:pStyle w:val="ListParagraph"/>
        <w:ind w:left="360"/>
        <w:jc w:val="both"/>
        <w:rPr>
          <w:rFonts w:ascii="Trebuchet MS" w:hAnsi="Trebuchet MS"/>
          <w:sz w:val="22"/>
          <w:szCs w:val="22"/>
          <w:lang w:val="ro-RO"/>
        </w:rPr>
      </w:pPr>
    </w:p>
    <w:p w14:paraId="56D69A69" w14:textId="77777777" w:rsidR="004E0AE4" w:rsidRPr="00E258EF"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E258EF" w:rsidRDefault="004E0AE4" w:rsidP="004E0AE4">
      <w:pPr>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acordare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țării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efectu</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w w:val="103"/>
          <w:sz w:val="22"/>
          <w:szCs w:val="22"/>
          <w:lang w:val="ro-RO"/>
        </w:rPr>
        <w:t xml:space="preserve">lei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următoarele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conturi:</w:t>
      </w:r>
    </w:p>
    <w:p w14:paraId="553777C9" w14:textId="77777777" w:rsidR="001D5364" w:rsidRPr="00E258EF"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E258EF" w:rsidRDefault="004E0AE4" w:rsidP="004E0AE4">
      <w:pPr>
        <w:spacing w:line="247" w:lineRule="auto"/>
        <w:ind w:right="70"/>
        <w:rPr>
          <w:rFonts w:ascii="Trebuchet MS" w:eastAsia="Trebuchet MS" w:hAnsi="Trebuchet MS" w:cs="Trebuchet MS"/>
          <w:spacing w:val="35"/>
          <w:sz w:val="22"/>
          <w:szCs w:val="22"/>
          <w:lang w:val="ro-RO"/>
        </w:rPr>
      </w:pPr>
      <w:r w:rsidRPr="00E258EF">
        <w:rPr>
          <w:rFonts w:ascii="Trebuchet MS" w:eastAsia="Trebuchet MS" w:hAnsi="Trebuchet MS" w:cs="Trebuchet MS"/>
          <w:sz w:val="22"/>
          <w:szCs w:val="22"/>
          <w:lang w:val="ro-RO"/>
        </w:rPr>
        <w:t>Cont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țare</w:t>
      </w:r>
      <w:proofErr w:type="spellEnd"/>
      <w:r w:rsidRPr="00E258EF">
        <w:rPr>
          <w:rFonts w:ascii="Trebuchet MS" w:eastAsia="Trebuchet MS" w:hAnsi="Trebuchet MS" w:cs="Trebuchet MS"/>
          <w:spacing w:val="35"/>
          <w:sz w:val="22"/>
          <w:szCs w:val="22"/>
          <w:lang w:val="ro-RO"/>
        </w:rPr>
        <w:t xml:space="preserve"> </w:t>
      </w:r>
    </w:p>
    <w:p w14:paraId="34A85D37" w14:textId="77777777" w:rsidR="004E0AE4" w:rsidRPr="00E258EF" w:rsidRDefault="004E0AE4" w:rsidP="004E0AE4">
      <w:pPr>
        <w:spacing w:line="247" w:lineRule="auto"/>
        <w:ind w:right="70"/>
        <w:rPr>
          <w:rFonts w:ascii="Trebuchet MS" w:eastAsia="Trebuchet MS" w:hAnsi="Trebuchet MS" w:cs="Trebuchet MS"/>
          <w:spacing w:val="36"/>
          <w:sz w:val="22"/>
          <w:szCs w:val="22"/>
          <w:lang w:val="ro-RO"/>
        </w:rPr>
      </w:pPr>
      <w:r w:rsidRPr="00E258EF">
        <w:rPr>
          <w:rFonts w:ascii="Trebuchet MS" w:eastAsia="Trebuchet MS" w:hAnsi="Trebuchet MS" w:cs="Trebuchet MS"/>
          <w:w w:val="103"/>
          <w:sz w:val="22"/>
          <w:szCs w:val="22"/>
          <w:lang w:val="ro-RO"/>
        </w:rPr>
        <w:t>Cod</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IBAN: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36"/>
          <w:sz w:val="22"/>
          <w:szCs w:val="22"/>
          <w:lang w:val="ro-RO"/>
        </w:rPr>
        <w:t xml:space="preserve"> </w:t>
      </w:r>
    </w:p>
    <w:p w14:paraId="16EFEA5C" w14:textId="44A62363" w:rsidR="004E0AE4" w:rsidRPr="00E258EF" w:rsidRDefault="004E0AE4" w:rsidP="004E0AE4">
      <w:pPr>
        <w:spacing w:line="247" w:lineRule="auto"/>
        <w:ind w:right="70"/>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tula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w:t>
      </w:r>
    </w:p>
    <w:p w14:paraId="0CFE9082" w14:textId="2B6A13AC" w:rsidR="004E0AE4" w:rsidRPr="00E258EF" w:rsidRDefault="004E0AE4" w:rsidP="004E0AE4">
      <w:pPr>
        <w:ind w:right="2359"/>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Trezoreriei/Băncii</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Comerciale: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w w:val="103"/>
          <w:sz w:val="22"/>
          <w:szCs w:val="22"/>
          <w:lang w:val="ro-RO"/>
        </w:rPr>
        <w:t>………………</w:t>
      </w:r>
    </w:p>
    <w:p w14:paraId="6CF9B80D" w14:textId="43A4F5B1" w:rsidR="001D5364" w:rsidRPr="00E258EF"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E258EF" w:rsidRDefault="004E0AE4" w:rsidP="004E0AE4">
      <w:pPr>
        <w:spacing w:line="247"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Partenerului:</w:t>
      </w:r>
    </w:p>
    <w:p w14:paraId="2A725E98"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w:t>
      </w:r>
    </w:p>
    <w:p w14:paraId="0C3D2A00" w14:textId="1D269DC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Cod IBAN:</w:t>
      </w:r>
    </w:p>
    <w:p w14:paraId="2180EC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6A000A61"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1E9B22AD"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(Partener 1)</w:t>
      </w:r>
    </w:p>
    <w:p w14:paraId="3E02BA28" w14:textId="4653DEE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24DCB064" w14:textId="09AC5B6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4167B515"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5200AEF7" w14:textId="77777777" w:rsidR="00336234" w:rsidRPr="00E258EF"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(Partener n)</w:t>
      </w:r>
    </w:p>
    <w:p w14:paraId="499A7A55"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197F4436" w14:textId="343AAA0D"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3AE29D38" w14:textId="267FED45" w:rsidR="000B4212"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Denumire/adresa Trezoreriei/Băncii Comerciale:</w:t>
      </w:r>
    </w:p>
    <w:p w14:paraId="14BE2F75" w14:textId="77777777" w:rsidR="00DE1049" w:rsidRPr="00E258EF"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/OI efectuează  verificarea  cererii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în termenul și condițiile prevăzute de legislația în vigoare, iar, după efectuarea verificărilor, virează beneficiarului/liderului de parteneriat/partenerilor</w:t>
      </w:r>
      <w:r w:rsidR="00635121">
        <w:rPr>
          <w:rFonts w:ascii="Trebuchet MS" w:eastAsia="Trebuchet MS" w:hAnsi="Trebuchet MS" w:cs="Trebuchet MS"/>
          <w:w w:val="103"/>
          <w:sz w:val="22"/>
          <w:szCs w:val="22"/>
          <w:lang w:val="ro-RO"/>
        </w:rPr>
        <w:t xml:space="preserve"> </w:t>
      </w:r>
      <w:r w:rsidR="00635121">
        <w:rPr>
          <w:rFonts w:ascii="Trebuchet MS" w:eastAsia="Trebuchet MS" w:hAnsi="Trebuchet MS" w:cs="Trebuchet MS"/>
          <w:spacing w:val="-1"/>
          <w:sz w:val="22"/>
          <w:szCs w:val="22"/>
          <w:lang w:val="ro-RO"/>
        </w:rPr>
        <w:t>(dacă proiect</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 xml:space="preserve"> se implementează în parteneriat)</w:t>
      </w:r>
      <w:r w:rsidR="00635121"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sumele </w:t>
      </w:r>
      <w:r w:rsidR="0068773A" w:rsidRPr="00E258EF">
        <w:rPr>
          <w:rFonts w:ascii="Trebuchet MS" w:eastAsia="Trebuchet MS" w:hAnsi="Trebuchet MS" w:cs="Trebuchet MS"/>
          <w:w w:val="103"/>
          <w:sz w:val="22"/>
          <w:szCs w:val="22"/>
          <w:lang w:val="ro-RO"/>
        </w:rPr>
        <w:t xml:space="preserve"> autorizate la plată</w:t>
      </w:r>
      <w:r w:rsidRPr="00E258EF">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Tranșele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se acordă cu deducerea sumelor nejustificate din tranșa anterior acordată, cu excepția primei tranșe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acordate conform alin. (</w:t>
      </w:r>
      <w:r w:rsidR="005E34DF" w:rsidRPr="00E258EF">
        <w:rPr>
          <w:rFonts w:ascii="Trebuchet MS" w:eastAsia="Trebuchet MS" w:hAnsi="Trebuchet MS" w:cs="Trebuchet MS"/>
          <w:w w:val="103"/>
          <w:sz w:val="22"/>
          <w:szCs w:val="22"/>
          <w:lang w:val="ro-RO"/>
        </w:rPr>
        <w:t>1</w:t>
      </w:r>
      <w:r w:rsidRPr="00E258EF">
        <w:rPr>
          <w:rFonts w:ascii="Trebuchet MS" w:eastAsia="Trebuchet MS" w:hAnsi="Trebuchet MS" w:cs="Trebuchet MS"/>
          <w:w w:val="103"/>
          <w:sz w:val="22"/>
          <w:szCs w:val="22"/>
          <w:lang w:val="ro-RO"/>
        </w:rPr>
        <w:t>)</w:t>
      </w:r>
      <w:r w:rsidR="005E34DF" w:rsidRPr="00E258EF">
        <w:rPr>
          <w:rFonts w:ascii="Trebuchet MS" w:eastAsia="Trebuchet MS" w:hAnsi="Trebuchet MS" w:cs="Trebuchet MS"/>
          <w:w w:val="103"/>
          <w:sz w:val="22"/>
          <w:szCs w:val="22"/>
          <w:lang w:val="ro-RO"/>
        </w:rPr>
        <w:t>.</w:t>
      </w:r>
    </w:p>
    <w:p w14:paraId="70C22059" w14:textId="6B3A2162"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Beneficiarul/Liderul de parteneriat</w:t>
      </w:r>
      <w:r w:rsidR="00B85D6C">
        <w:rPr>
          <w:rFonts w:ascii="Trebuchet MS" w:eastAsia="Trebuchet MS" w:hAnsi="Trebuchet MS" w:cs="Trebuchet MS"/>
          <w:w w:val="103"/>
          <w:sz w:val="22"/>
          <w:szCs w:val="22"/>
          <w:lang w:val="ro-RO"/>
        </w:rPr>
        <w:t xml:space="preserve"> </w:t>
      </w:r>
      <w:r w:rsidR="00B85D6C">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proiectele</w:t>
      </w:r>
      <w:r w:rsidR="00B85D6C">
        <w:rPr>
          <w:rFonts w:ascii="Trebuchet MS" w:eastAsia="Trebuchet MS" w:hAnsi="Trebuchet MS" w:cs="Trebuchet MS"/>
          <w:spacing w:val="-1"/>
          <w:sz w:val="22"/>
          <w:szCs w:val="22"/>
          <w:lang w:val="ro-RO"/>
        </w:rPr>
        <w:t xml:space="preserve"> se implementează în parteneriat)</w:t>
      </w:r>
      <w:r w:rsidR="00B85D6C"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 obligația depunerii unei/unor cereri de rambursare care să cuprindă cheltuielile efectuate din tranșa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acordată, în condițiile prevăzute de OUG  nr.</w:t>
      </w:r>
      <w:r w:rsidR="005E34D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EF6195" w:rsidRPr="00E258EF">
        <w:rPr>
          <w:rFonts w:ascii="Trebuchet MS" w:eastAsia="Trebuchet MS" w:hAnsi="Trebuchet MS" w:cs="Trebuchet MS"/>
          <w:w w:val="103"/>
          <w:sz w:val="22"/>
          <w:szCs w:val="22"/>
          <w:lang w:val="ro-RO"/>
        </w:rPr>
        <w:t xml:space="preserve"> cu modificările și completările ulterioare</w:t>
      </w:r>
      <w:r w:rsidRPr="00E258EF">
        <w:rPr>
          <w:rFonts w:ascii="Trebuchet MS" w:eastAsia="Trebuchet MS" w:hAnsi="Trebuchet MS" w:cs="Trebuchet MS"/>
          <w:w w:val="103"/>
          <w:sz w:val="22"/>
          <w:szCs w:val="22"/>
          <w:lang w:val="ro-RO"/>
        </w:rPr>
        <w:t>.</w:t>
      </w:r>
    </w:p>
    <w:p w14:paraId="290146AC" w14:textId="77777777"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proiectelor implementate în parteneriat, pentru care cererea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 inclus sume aferente activităților unuia sau mai multor parteneri, liderul de parteneriat poate solicita acordarea unei noi tranșe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E258EF">
        <w:rPr>
          <w:rFonts w:ascii="Trebuchet MS" w:eastAsia="Trebuchet MS" w:hAnsi="Trebuchet MS" w:cs="Arial"/>
          <w:w w:val="103"/>
          <w:sz w:val="22"/>
          <w:szCs w:val="22"/>
          <w:lang w:val="ro-RO"/>
        </w:rPr>
        <w:t>.</w:t>
      </w:r>
    </w:p>
    <w:p w14:paraId="50F30BA7" w14:textId="301F9A26" w:rsidR="00B2588D"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 /Liderul de Parteneriat/Partenerii</w:t>
      </w:r>
      <w:r w:rsidR="007D73D7">
        <w:rPr>
          <w:rFonts w:ascii="Trebuchet MS" w:eastAsia="Trebuchet MS" w:hAnsi="Trebuchet MS" w:cs="Trebuchet MS"/>
          <w:w w:val="103"/>
          <w:sz w:val="22"/>
          <w:szCs w:val="22"/>
          <w:lang w:val="ro-RO"/>
        </w:rPr>
        <w:t xml:space="preserve"> </w:t>
      </w:r>
      <w:r w:rsidR="007D73D7">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 xml:space="preserve">proiectele </w:t>
      </w:r>
      <w:r w:rsidR="007D73D7">
        <w:rPr>
          <w:rFonts w:ascii="Trebuchet MS" w:eastAsia="Trebuchet MS" w:hAnsi="Trebuchet MS" w:cs="Trebuchet MS"/>
          <w:spacing w:val="-1"/>
          <w:sz w:val="22"/>
          <w:szCs w:val="22"/>
          <w:lang w:val="ro-RO"/>
        </w:rPr>
        <w:t>se implementează în parteneriat)</w:t>
      </w:r>
      <w:r w:rsidR="007D73D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are/au obligația de a restitui, în conformitate cu prevederile legale în vigoare, integral/parțial </w:t>
      </w:r>
      <w:proofErr w:type="spellStart"/>
      <w:r w:rsidRPr="00E258EF">
        <w:rPr>
          <w:rFonts w:ascii="Trebuchet MS" w:eastAsia="Trebuchet MS" w:hAnsi="Trebuchet MS" w:cs="Trebuchet MS"/>
          <w:w w:val="103"/>
          <w:sz w:val="22"/>
          <w:szCs w:val="22"/>
          <w:lang w:val="ro-RO"/>
        </w:rPr>
        <w:t>prefinanțarea</w:t>
      </w:r>
      <w:proofErr w:type="spellEnd"/>
      <w:r w:rsidRPr="00E258EF">
        <w:rPr>
          <w:rFonts w:ascii="Trebuchet MS" w:eastAsia="Trebuchet MS" w:hAnsi="Trebuchet MS" w:cs="Trebuchet MS"/>
          <w:w w:val="103"/>
          <w:sz w:val="22"/>
          <w:szCs w:val="22"/>
          <w:lang w:val="ro-RO"/>
        </w:rPr>
        <w:t xml:space="preserve"> nejustificată prin cereri de rambursare.</w:t>
      </w:r>
      <w:r w:rsidR="00B2588D" w:rsidRPr="00E258EF">
        <w:rPr>
          <w:rFonts w:ascii="Trebuchet MS" w:eastAsia="Trebuchet MS" w:hAnsi="Trebuchet MS" w:cs="Trebuchet MS"/>
          <w:w w:val="103"/>
          <w:sz w:val="22"/>
          <w:szCs w:val="22"/>
          <w:lang w:val="ro-RO"/>
        </w:rPr>
        <w:t xml:space="preserve"> </w:t>
      </w:r>
    </w:p>
    <w:p w14:paraId="7B40B4D2" w14:textId="09E896F1" w:rsidR="00253793" w:rsidRPr="00E258EF"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E258EF">
        <w:rPr>
          <w:rFonts w:ascii="Trebuchet MS" w:eastAsia="Trebuchet MS" w:hAnsi="Trebuchet MS" w:cs="Trebuchet MS"/>
          <w:w w:val="103"/>
          <w:sz w:val="22"/>
          <w:szCs w:val="22"/>
          <w:lang w:val="ro-RO"/>
        </w:rPr>
        <w:t xml:space="preserve">Beneficiarii/liderii de parteneriat/ partenerii vor fi </w:t>
      </w:r>
      <w:proofErr w:type="spellStart"/>
      <w:r w:rsidRPr="00E258EF">
        <w:rPr>
          <w:rFonts w:ascii="Trebuchet MS" w:eastAsia="Trebuchet MS" w:hAnsi="Trebuchet MS" w:cs="Trebuchet MS"/>
          <w:w w:val="103"/>
          <w:sz w:val="22"/>
          <w:szCs w:val="22"/>
          <w:lang w:val="ro-RO"/>
        </w:rPr>
        <w:t>notificati</w:t>
      </w:r>
      <w:proofErr w:type="spellEnd"/>
      <w:r w:rsidRPr="00E258EF">
        <w:rPr>
          <w:rFonts w:ascii="Trebuchet MS" w:eastAsia="Trebuchet MS" w:hAnsi="Trebuchet MS" w:cs="Trebuchet MS"/>
          <w:w w:val="103"/>
          <w:sz w:val="22"/>
          <w:szCs w:val="22"/>
          <w:lang w:val="ro-RO"/>
        </w:rPr>
        <w:t xml:space="preserve"> de </w:t>
      </w:r>
      <w:proofErr w:type="spellStart"/>
      <w:r w:rsidRPr="00E258EF">
        <w:rPr>
          <w:rFonts w:ascii="Trebuchet MS" w:eastAsia="Trebuchet MS" w:hAnsi="Trebuchet MS" w:cs="Trebuchet MS"/>
          <w:w w:val="103"/>
          <w:sz w:val="22"/>
          <w:szCs w:val="22"/>
          <w:lang w:val="ro-RO"/>
        </w:rPr>
        <w:t>catre</w:t>
      </w:r>
      <w:proofErr w:type="spellEnd"/>
      <w:r w:rsidRPr="00E258EF">
        <w:rPr>
          <w:rFonts w:ascii="Trebuchet MS" w:eastAsia="Trebuchet MS" w:hAnsi="Trebuchet MS" w:cs="Trebuchet MS"/>
          <w:w w:val="103"/>
          <w:sz w:val="22"/>
          <w:szCs w:val="22"/>
          <w:lang w:val="ro-RO"/>
        </w:rPr>
        <w:t xml:space="preserve"> AMPEO/OI cu privire la restituirea sumelor din </w:t>
      </w:r>
      <w:proofErr w:type="spellStart"/>
      <w:r w:rsidRPr="00E258EF">
        <w:rPr>
          <w:rFonts w:ascii="Trebuchet MS" w:eastAsia="Trebuchet MS" w:hAnsi="Trebuchet MS" w:cs="Trebuchet MS"/>
          <w:w w:val="103"/>
          <w:sz w:val="22"/>
          <w:szCs w:val="22"/>
          <w:lang w:val="ro-RO"/>
        </w:rPr>
        <w:t>prefinantare</w:t>
      </w:r>
      <w:proofErr w:type="spellEnd"/>
      <w:r w:rsidRPr="00E258EF">
        <w:rPr>
          <w:rFonts w:ascii="Trebuchet MS" w:eastAsia="Trebuchet MS" w:hAnsi="Trebuchet MS" w:cs="Trebuchet MS"/>
          <w:w w:val="103"/>
          <w:sz w:val="22"/>
          <w:szCs w:val="22"/>
          <w:lang w:val="ro-RO"/>
        </w:rPr>
        <w:t xml:space="preserve"> care nu sunt justificate prin cereri de rambursare.</w:t>
      </w:r>
    </w:p>
    <w:bookmarkEnd w:id="1"/>
    <w:p w14:paraId="155AA60D" w14:textId="47696CDC" w:rsidR="009F16BF"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beneficiarii/liderii de parteneriat/partenerii </w:t>
      </w:r>
      <w:r w:rsidR="001A757D">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1A757D">
        <w:rPr>
          <w:rFonts w:ascii="Trebuchet MS" w:eastAsia="Trebuchet MS" w:hAnsi="Trebuchet MS" w:cs="Trebuchet MS"/>
          <w:spacing w:val="-1"/>
          <w:sz w:val="22"/>
          <w:szCs w:val="22"/>
          <w:lang w:val="ro-RO"/>
        </w:rPr>
        <w:t>se implementează în parteneriat)</w:t>
      </w:r>
      <w:r w:rsidR="001A757D"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nu restituie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E258EF">
        <w:rPr>
          <w:rFonts w:ascii="Trebuchet MS" w:eastAsia="Trebuchet MS" w:hAnsi="Trebuchet MS" w:cs="Trebuchet MS"/>
          <w:w w:val="103"/>
          <w:sz w:val="22"/>
          <w:szCs w:val="22"/>
          <w:lang w:val="ro-RO"/>
        </w:rPr>
        <w:t xml:space="preserve"> (9)</w:t>
      </w:r>
      <w:r w:rsidR="009F16BF"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AMPEO</w:t>
      </w:r>
      <w:r w:rsidR="00ED00BC" w:rsidRPr="00E258EF">
        <w:rPr>
          <w:rFonts w:ascii="Trebuchet MS" w:eastAsia="Trebuchet MS" w:hAnsi="Trebuchet MS" w:cs="Trebuchet MS"/>
          <w:w w:val="103"/>
          <w:sz w:val="22"/>
          <w:szCs w:val="22"/>
          <w:lang w:val="ro-RO"/>
        </w:rPr>
        <w:t>/OI</w:t>
      </w:r>
      <w:r w:rsidR="0037200D" w:rsidRPr="00E258EF">
        <w:rPr>
          <w:rFonts w:ascii="Trebuchet MS" w:eastAsia="Trebuchet MS" w:hAnsi="Trebuchet MS" w:cs="Trebuchet MS"/>
          <w:w w:val="103"/>
          <w:sz w:val="22"/>
          <w:szCs w:val="22"/>
          <w:lang w:val="ro-RO"/>
        </w:rPr>
        <w:t xml:space="preserve"> emite</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decizia</w:t>
      </w:r>
      <w:r w:rsidRPr="00E258EF">
        <w:rPr>
          <w:rFonts w:ascii="Trebuchet MS" w:eastAsia="Trebuchet MS" w:hAnsi="Trebuchet MS" w:cs="Trebuchet MS"/>
          <w:w w:val="103"/>
          <w:sz w:val="22"/>
          <w:szCs w:val="22"/>
          <w:lang w:val="ro-RO"/>
        </w:rPr>
        <w:t xml:space="preserve"> de recuperare 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xml:space="preserve"> pe numele beneficiarilor/liderilor de parteneriat/partenerilor, după caz, prin care se individualizează sumele de restituit exprimate în moneda națională. </w:t>
      </w:r>
    </w:p>
    <w:p w14:paraId="46D3E69E" w14:textId="77777777" w:rsidR="009F16BF" w:rsidRPr="00E258EF" w:rsidRDefault="002663DC" w:rsidP="00A275A7">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Decizia </w:t>
      </w:r>
      <w:r w:rsidR="009F16BF" w:rsidRPr="00E258EF">
        <w:rPr>
          <w:rFonts w:ascii="Trebuchet MS" w:eastAsia="Trebuchet MS" w:hAnsi="Trebuchet MS" w:cs="Trebuchet MS"/>
          <w:w w:val="103"/>
          <w:sz w:val="22"/>
          <w:szCs w:val="22"/>
          <w:lang w:val="ro-RO"/>
        </w:rPr>
        <w:t xml:space="preserve">de recuperare a </w:t>
      </w:r>
      <w:proofErr w:type="spellStart"/>
      <w:r w:rsidR="009F16BF" w:rsidRPr="00E258EF">
        <w:rPr>
          <w:rFonts w:ascii="Trebuchet MS" w:eastAsia="Trebuchet MS" w:hAnsi="Trebuchet MS" w:cs="Trebuchet MS"/>
          <w:w w:val="103"/>
          <w:sz w:val="22"/>
          <w:szCs w:val="22"/>
          <w:lang w:val="ro-RO"/>
        </w:rPr>
        <w:t>prefinanțării</w:t>
      </w:r>
      <w:proofErr w:type="spellEnd"/>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46 alin.</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din Legea nr.</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E258EF" w:rsidRDefault="002663DC" w:rsidP="00611E52">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titlul de creanță se indică și contul în care </w:t>
      </w:r>
      <w:bookmarkStart w:id="2" w:name="_Hlk118129613"/>
      <w:r w:rsidRPr="00E258EF">
        <w:rPr>
          <w:rFonts w:ascii="Trebuchet MS" w:eastAsia="Trebuchet MS" w:hAnsi="Trebuchet MS" w:cs="Trebuchet MS"/>
          <w:w w:val="103"/>
          <w:sz w:val="22"/>
          <w:szCs w:val="22"/>
          <w:lang w:val="ro-RO"/>
        </w:rPr>
        <w:t xml:space="preserve">beneficiarul/liderul de parteneriat/partenerul </w:t>
      </w:r>
      <w:bookmarkEnd w:id="2"/>
      <w:r w:rsidRPr="00E258EF">
        <w:rPr>
          <w:rFonts w:ascii="Trebuchet MS" w:eastAsia="Trebuchet MS" w:hAnsi="Trebuchet MS" w:cs="Trebuchet MS"/>
          <w:w w:val="103"/>
          <w:sz w:val="22"/>
          <w:szCs w:val="22"/>
          <w:lang w:val="ro-RO"/>
        </w:rPr>
        <w:t>trebuie să efectueze plata.</w:t>
      </w:r>
    </w:p>
    <w:p w14:paraId="65CC50FC" w14:textId="1C77F1F3"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E258EF">
        <w:rPr>
          <w:rFonts w:ascii="Trebuchet MS" w:eastAsia="Trebuchet MS" w:hAnsi="Trebuchet MS" w:cs="Trebuchet MS"/>
          <w:w w:val="103"/>
          <w:sz w:val="22"/>
          <w:szCs w:val="22"/>
          <w:lang w:val="ro-RO"/>
        </w:rPr>
        <w:t xml:space="preserve">Decizia de recuperare a </w:t>
      </w:r>
      <w:proofErr w:type="spellStart"/>
      <w:r w:rsidRPr="00E258EF">
        <w:rPr>
          <w:rFonts w:ascii="Trebuchet MS" w:eastAsia="Trebuchet MS" w:hAnsi="Trebuchet MS" w:cs="Trebuchet MS"/>
          <w:w w:val="103"/>
          <w:sz w:val="22"/>
          <w:szCs w:val="22"/>
          <w:lang w:val="ro-RO"/>
        </w:rPr>
        <w:t>prefinanțării</w:t>
      </w:r>
      <w:bookmarkEnd w:id="3"/>
      <w:proofErr w:type="spellEnd"/>
      <w:r w:rsidRPr="00E258EF">
        <w:rPr>
          <w:rFonts w:ascii="Trebuchet MS" w:eastAsia="Trebuchet MS" w:hAnsi="Trebuchet MS" w:cs="Trebuchet MS"/>
          <w:w w:val="103"/>
          <w:sz w:val="22"/>
          <w:szCs w:val="22"/>
          <w:lang w:val="ro-RO"/>
        </w:rPr>
        <w:t>, va fi comunicată</w:t>
      </w:r>
      <w:r w:rsidR="00B2588D" w:rsidRPr="00E258EF">
        <w:rPr>
          <w:rFonts w:ascii="Trebuchet MS" w:eastAsia="Trebuchet MS" w:hAnsi="Trebuchet MS" w:cs="Trebuchet MS"/>
          <w:w w:val="103"/>
          <w:sz w:val="22"/>
          <w:szCs w:val="22"/>
          <w:lang w:val="ro-RO"/>
        </w:rPr>
        <w:t xml:space="preserve"> </w:t>
      </w:r>
      <w:bookmarkStart w:id="4" w:name="_Hlk118813654"/>
      <w:r w:rsidR="00ED00BC" w:rsidRPr="00E258EF">
        <w:rPr>
          <w:rFonts w:ascii="Trebuchet MS" w:eastAsia="Trebuchet MS" w:hAnsi="Trebuchet MS" w:cs="Trebuchet MS"/>
          <w:w w:val="103"/>
          <w:sz w:val="22"/>
          <w:szCs w:val="22"/>
          <w:lang w:val="ro-RO"/>
        </w:rPr>
        <w:t xml:space="preserve">debitorului, </w:t>
      </w:r>
      <w:r w:rsidR="00B2588D" w:rsidRPr="00E258EF">
        <w:rPr>
          <w:rFonts w:ascii="Trebuchet MS" w:eastAsia="Trebuchet MS" w:hAnsi="Trebuchet MS" w:cs="Trebuchet MS"/>
          <w:w w:val="103"/>
          <w:sz w:val="22"/>
          <w:szCs w:val="22"/>
          <w:lang w:val="ro-RO"/>
        </w:rPr>
        <w:t>în conformitate cu prevederile  art. 20 alin</w:t>
      </w:r>
      <w:r w:rsidR="00ED00BC" w:rsidRPr="00E258EF">
        <w:rPr>
          <w:rFonts w:ascii="Trebuchet MS" w:eastAsia="Trebuchet MS" w:hAnsi="Trebuchet MS" w:cs="Trebuchet MS"/>
          <w:w w:val="103"/>
          <w:sz w:val="22"/>
          <w:szCs w:val="22"/>
          <w:lang w:val="ro-RO"/>
        </w:rPr>
        <w:t>.</w:t>
      </w:r>
      <w:r w:rsidR="00B2588D" w:rsidRPr="00E258EF">
        <w:rPr>
          <w:rFonts w:ascii="Trebuchet MS" w:eastAsia="Trebuchet MS" w:hAnsi="Trebuchet MS" w:cs="Trebuchet MS"/>
          <w:w w:val="103"/>
          <w:sz w:val="22"/>
          <w:szCs w:val="22"/>
          <w:lang w:val="ro-RO"/>
        </w:rPr>
        <w:t xml:space="preserve"> (3)</w:t>
      </w:r>
      <w:r w:rsidR="00ED00BC" w:rsidRPr="00E258EF">
        <w:rPr>
          <w:rFonts w:ascii="Trebuchet MS" w:eastAsia="Trebuchet MS" w:hAnsi="Trebuchet MS" w:cs="Trebuchet MS"/>
          <w:w w:val="103"/>
          <w:sz w:val="22"/>
          <w:szCs w:val="22"/>
          <w:lang w:val="ro-RO"/>
        </w:rPr>
        <w:t xml:space="preserve"> </w:t>
      </w:r>
      <w:r w:rsidR="00B2588D" w:rsidRPr="00E258EF">
        <w:rPr>
          <w:rFonts w:ascii="Trebuchet MS" w:eastAsia="Trebuchet MS" w:hAnsi="Trebuchet MS" w:cs="Trebuchet MS"/>
          <w:w w:val="103"/>
          <w:sz w:val="22"/>
          <w:szCs w:val="22"/>
          <w:lang w:val="ro-RO"/>
        </w:rPr>
        <w:t xml:space="preserve">din OUG </w:t>
      </w:r>
      <w:r w:rsidR="00ED00BC" w:rsidRPr="00E258EF">
        <w:rPr>
          <w:rFonts w:ascii="Trebuchet MS" w:eastAsia="Trebuchet MS" w:hAnsi="Trebuchet MS" w:cs="Trebuchet MS"/>
          <w:w w:val="103"/>
          <w:sz w:val="22"/>
          <w:szCs w:val="22"/>
          <w:lang w:val="ro-RO"/>
        </w:rPr>
        <w:t xml:space="preserve">nr. </w:t>
      </w:r>
      <w:r w:rsidR="00B2588D" w:rsidRPr="00E258EF">
        <w:rPr>
          <w:rFonts w:ascii="Trebuchet MS" w:eastAsia="Trebuchet MS" w:hAnsi="Trebuchet MS" w:cs="Trebuchet MS"/>
          <w:w w:val="103"/>
          <w:sz w:val="22"/>
          <w:szCs w:val="22"/>
          <w:lang w:val="ro-RO"/>
        </w:rPr>
        <w:t>133/2021</w:t>
      </w:r>
      <w:r w:rsidR="00ED00BC" w:rsidRPr="00E258EF">
        <w:rPr>
          <w:rFonts w:ascii="Trebuchet MS" w:eastAsia="Trebuchet MS" w:hAnsi="Trebuchet MS" w:cs="Trebuchet MS"/>
          <w:w w:val="103"/>
          <w:sz w:val="22"/>
          <w:szCs w:val="22"/>
          <w:lang w:val="ro-RO"/>
        </w:rPr>
        <w:t xml:space="preserve"> si poate fi </w:t>
      </w:r>
      <w:r w:rsidRPr="00E258EF">
        <w:rPr>
          <w:rFonts w:ascii="Trebuchet MS" w:eastAsia="Trebuchet MS" w:hAnsi="Trebuchet MS" w:cs="Trebuchet MS"/>
          <w:w w:val="103"/>
          <w:sz w:val="22"/>
          <w:szCs w:val="22"/>
          <w:lang w:val="ro-RO"/>
        </w:rPr>
        <w:t xml:space="preserve">contestată </w:t>
      </w:r>
      <w:bookmarkStart w:id="5" w:name="_Hlk118128572"/>
      <w:r w:rsidR="00ED00BC" w:rsidRPr="00E258EF">
        <w:rPr>
          <w:rFonts w:ascii="Trebuchet MS" w:eastAsia="Trebuchet MS" w:hAnsi="Trebuchet MS" w:cs="Trebuchet MS"/>
          <w:w w:val="103"/>
          <w:sz w:val="22"/>
          <w:szCs w:val="22"/>
          <w:lang w:val="ro-RO"/>
        </w:rPr>
        <w:t>de c</w:t>
      </w:r>
      <w:r w:rsidR="006E77C8" w:rsidRPr="00E258EF">
        <w:rPr>
          <w:rFonts w:ascii="Trebuchet MS" w:eastAsia="Trebuchet MS" w:hAnsi="Trebuchet MS" w:cs="Trebuchet MS"/>
          <w:w w:val="103"/>
          <w:sz w:val="22"/>
          <w:szCs w:val="22"/>
          <w:lang w:val="ro-RO"/>
        </w:rPr>
        <w:t>ă</w:t>
      </w:r>
      <w:r w:rsidR="00ED00BC" w:rsidRPr="00E258EF">
        <w:rPr>
          <w:rFonts w:ascii="Trebuchet MS" w:eastAsia="Trebuchet MS" w:hAnsi="Trebuchet MS" w:cs="Trebuchet MS"/>
          <w:w w:val="103"/>
          <w:sz w:val="22"/>
          <w:szCs w:val="22"/>
          <w:lang w:val="ro-RO"/>
        </w:rPr>
        <w:t xml:space="preserve">tre debitor, </w:t>
      </w:r>
      <w:r w:rsidRPr="00E258EF">
        <w:rPr>
          <w:rFonts w:ascii="Trebuchet MS" w:eastAsia="Trebuchet MS" w:hAnsi="Trebuchet MS" w:cs="Trebuchet MS"/>
          <w:w w:val="103"/>
          <w:sz w:val="22"/>
          <w:szCs w:val="22"/>
          <w:lang w:val="ro-RO"/>
        </w:rPr>
        <w:t>în conformitate cu prevederile  art.</w:t>
      </w:r>
      <w:r w:rsidR="00B2588D"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20 alin</w:t>
      </w:r>
      <w:r w:rsidR="00ED00BC"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(4)</w:t>
      </w:r>
      <w:r w:rsidR="00ED00BC"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(5)</w:t>
      </w:r>
      <w:r w:rsidR="0037200D" w:rsidRPr="00E258EF">
        <w:rPr>
          <w:rFonts w:ascii="Trebuchet MS" w:eastAsia="Trebuchet MS" w:hAnsi="Trebuchet MS" w:cs="Trebuchet MS"/>
          <w:w w:val="103"/>
          <w:sz w:val="22"/>
          <w:szCs w:val="22"/>
          <w:lang w:val="ro-RO"/>
        </w:rPr>
        <w:t xml:space="preserve"> din OUG </w:t>
      </w:r>
      <w:r w:rsidR="00ED00BC" w:rsidRPr="00E258EF">
        <w:rPr>
          <w:rFonts w:ascii="Trebuchet MS" w:eastAsia="Trebuchet MS" w:hAnsi="Trebuchet MS" w:cs="Trebuchet MS"/>
          <w:w w:val="103"/>
          <w:sz w:val="22"/>
          <w:szCs w:val="22"/>
          <w:lang w:val="ro-RO"/>
        </w:rPr>
        <w:t xml:space="preserve">nr. </w:t>
      </w:r>
      <w:r w:rsidR="0037200D" w:rsidRPr="00E258EF">
        <w:rPr>
          <w:rFonts w:ascii="Trebuchet MS" w:eastAsia="Trebuchet MS" w:hAnsi="Trebuchet MS" w:cs="Trebuchet MS"/>
          <w:w w:val="103"/>
          <w:sz w:val="22"/>
          <w:szCs w:val="22"/>
          <w:lang w:val="ro-RO"/>
        </w:rPr>
        <w:t>133/2021</w:t>
      </w:r>
      <w:bookmarkEnd w:id="4"/>
      <w:bookmarkEnd w:id="5"/>
      <w:r w:rsidR="0037200D" w:rsidRPr="00E258EF">
        <w:rPr>
          <w:rFonts w:ascii="Trebuchet MS" w:eastAsia="Trebuchet MS" w:hAnsi="Trebuchet MS" w:cs="Trebuchet MS"/>
          <w:w w:val="103"/>
          <w:sz w:val="22"/>
          <w:szCs w:val="22"/>
          <w:lang w:val="ro-RO"/>
        </w:rPr>
        <w:t>.</w:t>
      </w:r>
    </w:p>
    <w:p w14:paraId="59CFD649" w14:textId="32821195" w:rsidR="00253793" w:rsidRPr="00E258EF"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beneficiarii/liderii de parteneriat/partenerii</w:t>
      </w:r>
      <w:r w:rsidR="003F660B">
        <w:rPr>
          <w:rFonts w:ascii="Trebuchet MS" w:eastAsia="Trebuchet MS" w:hAnsi="Trebuchet MS" w:cs="Trebuchet MS"/>
          <w:w w:val="103"/>
          <w:sz w:val="22"/>
          <w:szCs w:val="22"/>
          <w:lang w:val="ro-RO"/>
        </w:rPr>
        <w:t xml:space="preserve"> </w:t>
      </w:r>
      <w:r w:rsidR="003F660B">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3F660B">
        <w:rPr>
          <w:rFonts w:ascii="Trebuchet MS" w:eastAsia="Trebuchet MS" w:hAnsi="Trebuchet MS" w:cs="Trebuchet MS"/>
          <w:spacing w:val="-1"/>
          <w:sz w:val="22"/>
          <w:szCs w:val="22"/>
          <w:lang w:val="ro-RO"/>
        </w:rPr>
        <w:t>se implementează în parteneriat)</w:t>
      </w:r>
      <w:r w:rsidR="003F660B"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nu achită debitul stabilit in decizia de recuperare a </w:t>
      </w:r>
      <w:proofErr w:type="spellStart"/>
      <w:r w:rsidRPr="00E258EF">
        <w:rPr>
          <w:rFonts w:ascii="Trebuchet MS" w:eastAsia="Trebuchet MS" w:hAnsi="Trebuchet MS" w:cs="Trebuchet MS"/>
          <w:w w:val="103"/>
          <w:sz w:val="22"/>
          <w:szCs w:val="22"/>
          <w:lang w:val="ro-RO"/>
        </w:rPr>
        <w:t>prefinanțării</w:t>
      </w:r>
      <w:proofErr w:type="spellEnd"/>
      <w:r w:rsidR="009C5CF9" w:rsidRPr="00E258EF">
        <w:rPr>
          <w:rFonts w:ascii="Trebuchet MS" w:eastAsia="Trebuchet MS" w:hAnsi="Trebuchet MS" w:cs="Trebuchet MS"/>
          <w:w w:val="103"/>
          <w:sz w:val="22"/>
          <w:szCs w:val="22"/>
          <w:lang w:val="ro-RO"/>
        </w:rPr>
        <w:t xml:space="preserve"> î</w:t>
      </w:r>
      <w:r w:rsidRPr="00E258EF">
        <w:rPr>
          <w:rFonts w:ascii="Trebuchet MS" w:eastAsia="Trebuchet MS" w:hAnsi="Trebuchet MS" w:cs="Trebuchet MS"/>
          <w:w w:val="103"/>
          <w:sz w:val="22"/>
          <w:szCs w:val="22"/>
          <w:lang w:val="ro-RO"/>
        </w:rPr>
        <w:t xml:space="preserve">n termen de 30 de zile de la comunicarea acesteia, </w:t>
      </w:r>
      <w:r w:rsidR="00ED00BC" w:rsidRPr="00E258EF">
        <w:rPr>
          <w:rFonts w:ascii="Trebuchet MS" w:eastAsia="Trebuchet MS" w:hAnsi="Trebuchet MS" w:cs="Trebuchet MS"/>
          <w:w w:val="103"/>
          <w:sz w:val="22"/>
          <w:szCs w:val="22"/>
          <w:lang w:val="ro-RO"/>
        </w:rPr>
        <w:tab/>
      </w:r>
      <w:bookmarkStart w:id="6" w:name="_Hlk118813696"/>
      <w:r w:rsidR="00ED00BC" w:rsidRPr="00E258EF">
        <w:rPr>
          <w:rFonts w:ascii="Trebuchet MS" w:eastAsia="Trebuchet MS" w:hAnsi="Trebuchet MS" w:cs="Trebuchet MS"/>
          <w:w w:val="103"/>
          <w:sz w:val="22"/>
          <w:szCs w:val="22"/>
          <w:lang w:val="ro-RO"/>
        </w:rPr>
        <w:t xml:space="preserve">Decizia de recuperare a </w:t>
      </w:r>
      <w:proofErr w:type="spellStart"/>
      <w:r w:rsidR="00ED00BC" w:rsidRPr="00E258EF">
        <w:rPr>
          <w:rFonts w:ascii="Trebuchet MS" w:eastAsia="Trebuchet MS" w:hAnsi="Trebuchet MS" w:cs="Trebuchet MS"/>
          <w:w w:val="103"/>
          <w:sz w:val="22"/>
          <w:szCs w:val="22"/>
          <w:lang w:val="ro-RO"/>
        </w:rPr>
        <w:t>prefinanțării</w:t>
      </w:r>
      <w:proofErr w:type="spellEnd"/>
      <w:r w:rsidR="00ED00BC" w:rsidRPr="00E258EF">
        <w:rPr>
          <w:rFonts w:ascii="Trebuchet MS" w:eastAsia="Trebuchet MS" w:hAnsi="Trebuchet MS" w:cs="Trebuchet MS"/>
          <w:w w:val="103"/>
          <w:sz w:val="22"/>
          <w:szCs w:val="22"/>
          <w:lang w:val="ro-RO"/>
        </w:rPr>
        <w:t xml:space="preserve"> devine titlu executoriu</w:t>
      </w:r>
      <w:bookmarkEnd w:id="6"/>
      <w:r w:rsidR="00ED00BC" w:rsidRPr="00E258EF">
        <w:rPr>
          <w:rFonts w:ascii="Trebuchet MS" w:eastAsia="Trebuchet MS" w:hAnsi="Trebuchet MS" w:cs="Trebuchet MS"/>
          <w:w w:val="103"/>
          <w:sz w:val="22"/>
          <w:szCs w:val="22"/>
          <w:lang w:val="ro-RO"/>
        </w:rPr>
        <w:t xml:space="preserve">. </w:t>
      </w:r>
    </w:p>
    <w:p w14:paraId="17621538" w14:textId="0D9E6A68" w:rsidR="00963EE1" w:rsidRPr="00E258EF"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hAnsi="Trebuchet MS"/>
          <w:sz w:val="22"/>
          <w:szCs w:val="22"/>
          <w:lang w:val="pt-BR"/>
        </w:rPr>
        <w:t xml:space="preserve"> </w:t>
      </w:r>
      <w:bookmarkStart w:id="7" w:name="_Hlk118813740"/>
      <w:r w:rsidRPr="00E258EF">
        <w:rPr>
          <w:rFonts w:ascii="Trebuchet MS" w:hAnsi="Trebuchet MS"/>
          <w:sz w:val="22"/>
          <w:szCs w:val="22"/>
          <w:lang w:val="pt-BR"/>
        </w:rPr>
        <w:t>P</w:t>
      </w:r>
      <w:proofErr w:type="spellStart"/>
      <w:r w:rsidRPr="00E258EF">
        <w:rPr>
          <w:rFonts w:ascii="Trebuchet MS" w:eastAsia="Trebuchet MS" w:hAnsi="Trebuchet MS" w:cs="Trebuchet MS"/>
          <w:w w:val="103"/>
          <w:sz w:val="22"/>
          <w:szCs w:val="22"/>
          <w:lang w:val="ro-RO"/>
        </w:rPr>
        <w:t>entru</w:t>
      </w:r>
      <w:proofErr w:type="spellEnd"/>
      <w:r w:rsidRPr="00E258EF">
        <w:rPr>
          <w:rFonts w:ascii="Trebuchet MS" w:eastAsia="Trebuchet MS" w:hAnsi="Trebuchet MS" w:cs="Trebuchet MS"/>
          <w:w w:val="103"/>
          <w:sz w:val="22"/>
          <w:szCs w:val="22"/>
          <w:lang w:val="ro-RO"/>
        </w:rPr>
        <w:t xml:space="preserve"> neachitarea la termen a </w:t>
      </w:r>
      <w:proofErr w:type="spellStart"/>
      <w:r w:rsidRPr="00E258EF">
        <w:rPr>
          <w:rFonts w:ascii="Trebuchet MS" w:eastAsia="Trebuchet MS" w:hAnsi="Trebuchet MS" w:cs="Trebuchet MS"/>
          <w:w w:val="103"/>
          <w:sz w:val="22"/>
          <w:szCs w:val="22"/>
          <w:lang w:val="ro-RO"/>
        </w:rPr>
        <w:t>obligaţiilor</w:t>
      </w:r>
      <w:proofErr w:type="spellEnd"/>
      <w:r w:rsidRPr="00E258EF">
        <w:rPr>
          <w:rFonts w:ascii="Trebuchet MS" w:eastAsia="Trebuchet MS" w:hAnsi="Trebuchet MS" w:cs="Trebuchet MS"/>
          <w:w w:val="103"/>
          <w:sz w:val="22"/>
          <w:szCs w:val="22"/>
          <w:lang w:val="ro-RO"/>
        </w:rPr>
        <w:t xml:space="preserve"> stabilite prin titlul de </w:t>
      </w:r>
      <w:proofErr w:type="spellStart"/>
      <w:r w:rsidRPr="00E258EF">
        <w:rPr>
          <w:rFonts w:ascii="Trebuchet MS" w:eastAsia="Trebuchet MS" w:hAnsi="Trebuchet MS" w:cs="Trebuchet MS"/>
          <w:w w:val="103"/>
          <w:sz w:val="22"/>
          <w:szCs w:val="22"/>
          <w:lang w:val="ro-RO"/>
        </w:rPr>
        <w:t>creanţă</w:t>
      </w:r>
      <w:proofErr w:type="spellEnd"/>
      <w:r w:rsidRPr="00E258EF">
        <w:rPr>
          <w:rFonts w:ascii="Trebuchet MS" w:eastAsia="Trebuchet MS" w:hAnsi="Trebuchet MS" w:cs="Trebuchet MS"/>
          <w:w w:val="103"/>
          <w:sz w:val="22"/>
          <w:szCs w:val="22"/>
          <w:lang w:val="ro-RO"/>
        </w:rPr>
        <w:t>, beneficiarul/liderul de parteneriat/partenerul</w:t>
      </w:r>
      <w:r w:rsidR="00534D07">
        <w:rPr>
          <w:rFonts w:ascii="Trebuchet MS" w:eastAsia="Trebuchet MS" w:hAnsi="Trebuchet MS" w:cs="Trebuchet MS"/>
          <w:w w:val="103"/>
          <w:sz w:val="22"/>
          <w:szCs w:val="22"/>
          <w:lang w:val="ro-RO"/>
        </w:rPr>
        <w:t xml:space="preserve"> </w:t>
      </w:r>
      <w:r w:rsidR="00534D07">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534D07">
        <w:rPr>
          <w:rFonts w:ascii="Trebuchet MS" w:eastAsia="Trebuchet MS" w:hAnsi="Trebuchet MS" w:cs="Trebuchet MS"/>
          <w:spacing w:val="-1"/>
          <w:sz w:val="22"/>
          <w:szCs w:val="22"/>
          <w:lang w:val="ro-RO"/>
        </w:rPr>
        <w:t>se implementează în parteneriat)</w:t>
      </w:r>
      <w:r w:rsidR="00534D07"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datoreaza</w:t>
      </w:r>
      <w:proofErr w:type="spellEnd"/>
      <w:r w:rsidRPr="00E258EF">
        <w:rPr>
          <w:rFonts w:ascii="Trebuchet MS" w:eastAsia="Trebuchet MS" w:hAnsi="Trebuchet MS" w:cs="Trebuchet MS"/>
          <w:w w:val="103"/>
          <w:sz w:val="22"/>
          <w:szCs w:val="22"/>
          <w:lang w:val="ro-RO"/>
        </w:rPr>
        <w:t xml:space="preserve"> o dobândă</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sum</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stabilit</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in titlul de </w:t>
      </w:r>
      <w:proofErr w:type="spellStart"/>
      <w:r w:rsidRPr="00E258EF">
        <w:rPr>
          <w:rFonts w:ascii="Trebuchet MS" w:eastAsia="Trebuchet MS" w:hAnsi="Trebuchet MS" w:cs="Trebuchet MS"/>
          <w:w w:val="103"/>
          <w:sz w:val="22"/>
          <w:szCs w:val="22"/>
          <w:lang w:val="ro-RO"/>
        </w:rPr>
        <w:t>creanta</w:t>
      </w:r>
      <w:proofErr w:type="spellEnd"/>
      <w:r w:rsidRPr="00E258EF">
        <w:rPr>
          <w:rFonts w:ascii="Trebuchet MS" w:eastAsia="Trebuchet MS" w:hAnsi="Trebuchet MS" w:cs="Trebuchet MS"/>
          <w:w w:val="103"/>
          <w:sz w:val="22"/>
          <w:szCs w:val="22"/>
          <w:lang w:val="ro-RO"/>
        </w:rPr>
        <w:t>,</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din prima zi de după expirarea termenului de plată</w:t>
      </w:r>
      <w:r w:rsidR="00A275A7"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până la data stingerii </w:t>
      </w:r>
      <w:r w:rsidR="00963EE1" w:rsidRPr="00E258EF">
        <w:rPr>
          <w:rFonts w:ascii="Trebuchet MS" w:eastAsia="Trebuchet MS" w:hAnsi="Trebuchet MS" w:cs="Trebuchet MS"/>
          <w:w w:val="103"/>
          <w:sz w:val="22"/>
          <w:szCs w:val="22"/>
          <w:lang w:val="ro-RO"/>
        </w:rPr>
        <w:t>crean</w:t>
      </w:r>
      <w:r w:rsidR="006E77C8" w:rsidRPr="00E258EF">
        <w:rPr>
          <w:rFonts w:ascii="Trebuchet MS" w:eastAsia="Trebuchet MS" w:hAnsi="Trebuchet MS" w:cs="Trebuchet MS"/>
          <w:w w:val="103"/>
          <w:sz w:val="22"/>
          <w:szCs w:val="22"/>
          <w:lang w:val="ro-RO"/>
        </w:rPr>
        <w:t>ț</w:t>
      </w:r>
      <w:r w:rsidR="00963EE1" w:rsidRPr="00E258EF">
        <w:rPr>
          <w:rFonts w:ascii="Trebuchet MS" w:eastAsia="Trebuchet MS" w:hAnsi="Trebuchet MS" w:cs="Trebuchet MS"/>
          <w:w w:val="103"/>
          <w:sz w:val="22"/>
          <w:szCs w:val="22"/>
          <w:lang w:val="ro-RO"/>
        </w:rPr>
        <w:t>e</w:t>
      </w:r>
      <w:bookmarkEnd w:id="7"/>
      <w:r w:rsidR="00963EE1" w:rsidRPr="00E258EF">
        <w:rPr>
          <w:rFonts w:ascii="Trebuchet MS" w:eastAsia="Trebuchet MS" w:hAnsi="Trebuchet MS" w:cs="Trebuchet MS"/>
          <w:w w:val="103"/>
          <w:sz w:val="22"/>
          <w:szCs w:val="22"/>
          <w:lang w:val="ro-RO"/>
        </w:rPr>
        <w:t>i</w:t>
      </w:r>
      <w:r w:rsidRPr="00E258EF">
        <w:rPr>
          <w:rFonts w:ascii="Trebuchet MS" w:eastAsia="Trebuchet MS" w:hAnsi="Trebuchet MS" w:cs="Trebuchet MS"/>
          <w:w w:val="103"/>
          <w:sz w:val="22"/>
          <w:szCs w:val="22"/>
          <w:lang w:val="ro-RO"/>
        </w:rPr>
        <w:t xml:space="preserve">. </w:t>
      </w:r>
    </w:p>
    <w:p w14:paraId="0E55B348" w14:textId="2A479ED8" w:rsidR="00253793" w:rsidRPr="00E258EF"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E258EF">
        <w:rPr>
          <w:rFonts w:ascii="Trebuchet MS" w:eastAsia="Trebuchet MS" w:hAnsi="Trebuchet MS" w:cs="Trebuchet MS"/>
          <w:w w:val="103"/>
          <w:sz w:val="22"/>
          <w:szCs w:val="22"/>
          <w:lang w:val="ro-RO"/>
        </w:rPr>
        <w:t>I</w:t>
      </w:r>
      <w:r w:rsidR="00DF255C" w:rsidRPr="00E258EF">
        <w:rPr>
          <w:rFonts w:ascii="Trebuchet MS" w:eastAsia="Trebuchet MS" w:hAnsi="Trebuchet MS" w:cs="Trebuchet MS"/>
          <w:w w:val="103"/>
          <w:sz w:val="22"/>
          <w:szCs w:val="22"/>
          <w:lang w:val="ro-RO"/>
        </w:rPr>
        <w:t xml:space="preserve">n vederea încasării de la debitor a dobânzii </w:t>
      </w:r>
      <w:r w:rsidRPr="00E258EF">
        <w:rPr>
          <w:rFonts w:ascii="Trebuchet MS" w:eastAsia="Trebuchet MS" w:hAnsi="Trebuchet MS" w:cs="Trebuchet MS"/>
          <w:w w:val="103"/>
          <w:sz w:val="22"/>
          <w:szCs w:val="22"/>
          <w:lang w:val="ro-RO"/>
        </w:rPr>
        <w:t xml:space="preserve">datorate, AMPEO/OI </w:t>
      </w:r>
      <w:r w:rsidR="00DF255C" w:rsidRPr="00E258EF">
        <w:rPr>
          <w:rFonts w:ascii="Trebuchet MS" w:eastAsia="Trebuchet MS" w:hAnsi="Trebuchet MS" w:cs="Trebuchet MS"/>
          <w:w w:val="103"/>
          <w:sz w:val="22"/>
          <w:szCs w:val="22"/>
          <w:lang w:val="ro-RO"/>
        </w:rPr>
        <w:t xml:space="preserve">emite decizia de stabilire a dobânzii, care constituie titlu de </w:t>
      </w:r>
      <w:proofErr w:type="spellStart"/>
      <w:r w:rsidR="00DF255C" w:rsidRPr="00E258EF">
        <w:rPr>
          <w:rFonts w:ascii="Trebuchet MS" w:eastAsia="Trebuchet MS" w:hAnsi="Trebuchet MS" w:cs="Trebuchet MS"/>
          <w:w w:val="103"/>
          <w:sz w:val="22"/>
          <w:szCs w:val="22"/>
          <w:lang w:val="ro-RO"/>
        </w:rPr>
        <w:t>creanţă</w:t>
      </w:r>
      <w:proofErr w:type="spellEnd"/>
      <w:r w:rsidR="00DF255C" w:rsidRPr="00E258EF">
        <w:rPr>
          <w:rFonts w:ascii="Trebuchet MS" w:eastAsia="Trebuchet MS" w:hAnsi="Trebuchet MS" w:cs="Trebuchet MS"/>
          <w:w w:val="103"/>
          <w:sz w:val="22"/>
          <w:szCs w:val="22"/>
          <w:lang w:val="ro-RO"/>
        </w:rPr>
        <w:t xml:space="preserve"> </w:t>
      </w:r>
      <w:proofErr w:type="spellStart"/>
      <w:r w:rsidR="00DF255C" w:rsidRPr="00E258EF">
        <w:rPr>
          <w:rFonts w:ascii="Trebuchet MS" w:eastAsia="Trebuchet MS" w:hAnsi="Trebuchet MS" w:cs="Trebuchet MS"/>
          <w:w w:val="103"/>
          <w:sz w:val="22"/>
          <w:szCs w:val="22"/>
          <w:lang w:val="ro-RO"/>
        </w:rPr>
        <w:t>şi</w:t>
      </w:r>
      <w:proofErr w:type="spellEnd"/>
      <w:r w:rsidR="00DF255C" w:rsidRPr="00E258EF">
        <w:rPr>
          <w:rFonts w:ascii="Trebuchet MS" w:eastAsia="Trebuchet MS" w:hAnsi="Trebuchet MS" w:cs="Trebuchet MS"/>
          <w:w w:val="103"/>
          <w:sz w:val="22"/>
          <w:szCs w:val="22"/>
          <w:lang w:val="ro-RO"/>
        </w:rPr>
        <w:t xml:space="preserve"> se comunică debitorului. </w:t>
      </w:r>
      <w:proofErr w:type="spellStart"/>
      <w:r w:rsidR="00DF255C" w:rsidRPr="00E258EF">
        <w:rPr>
          <w:rFonts w:ascii="Trebuchet MS" w:eastAsia="Trebuchet MS" w:hAnsi="Trebuchet MS" w:cs="Trebuchet MS"/>
          <w:w w:val="103"/>
          <w:sz w:val="22"/>
          <w:szCs w:val="22"/>
          <w:lang w:val="ro-RO"/>
        </w:rPr>
        <w:t>Dispoziţiile</w:t>
      </w:r>
      <w:proofErr w:type="spellEnd"/>
      <w:r w:rsidR="00DF255C" w:rsidRPr="00E258EF">
        <w:rPr>
          <w:rFonts w:ascii="Trebuchet MS" w:eastAsia="Trebuchet MS" w:hAnsi="Trebuchet MS" w:cs="Trebuchet MS"/>
          <w:w w:val="103"/>
          <w:sz w:val="22"/>
          <w:szCs w:val="22"/>
          <w:lang w:val="ro-RO"/>
        </w:rPr>
        <w:t xml:space="preserve"> alin. (</w:t>
      </w:r>
      <w:r w:rsidRPr="00E258EF">
        <w:rPr>
          <w:rFonts w:ascii="Trebuchet MS" w:eastAsia="Trebuchet MS" w:hAnsi="Trebuchet MS" w:cs="Trebuchet MS"/>
          <w:w w:val="103"/>
          <w:sz w:val="22"/>
          <w:szCs w:val="22"/>
          <w:lang w:val="ro-RO"/>
        </w:rPr>
        <w:t>11</w:t>
      </w:r>
      <w:r w:rsidR="00DF255C"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si (12) </w:t>
      </w:r>
      <w:r w:rsidR="00DF255C" w:rsidRPr="00E258EF">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nerecuperării sumelor datorate din decizia de recuperare 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din decizia de stabilire a dobânzii, la expirarea termenului de 30 de zile de la data comunicării,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comunică titlurile executorii împreună cu dovada comunicării </w:t>
      </w:r>
      <w:r w:rsidRPr="00E258EF">
        <w:rPr>
          <w:rFonts w:ascii="Trebuchet MS" w:eastAsia="Trebuchet MS" w:hAnsi="Trebuchet MS" w:cs="Trebuchet MS"/>
          <w:w w:val="103"/>
          <w:sz w:val="22"/>
          <w:szCs w:val="22"/>
          <w:lang w:val="ro-RO"/>
        </w:rPr>
        <w:lastRenderedPageBreak/>
        <w:t xml:space="preserve">acestora organelor fiscale competente din subordinea </w:t>
      </w:r>
      <w:proofErr w:type="spellStart"/>
      <w:r w:rsidRPr="00E258EF">
        <w:rPr>
          <w:rFonts w:ascii="Trebuchet MS" w:eastAsia="Trebuchet MS" w:hAnsi="Trebuchet MS" w:cs="Trebuchet MS"/>
          <w:w w:val="103"/>
          <w:sz w:val="22"/>
          <w:szCs w:val="22"/>
          <w:lang w:val="ro-RO"/>
        </w:rPr>
        <w:t>Agenţiei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de Administrare Fiscală, în vederea recuperării sumelor individualizate prin acestea</w:t>
      </w:r>
      <w:r w:rsidR="00A275A7"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potrivit prevederilor Legii nr. 207/2015 privind Codul de procedură fiscală,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p>
    <w:p w14:paraId="7EB1C4D8" w14:textId="6BC73AC2"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9" w:name="_Hlk118798966"/>
      <w:r w:rsidRPr="00E258EF">
        <w:rPr>
          <w:rFonts w:ascii="Trebuchet MS" w:eastAsia="Trebuchet MS" w:hAnsi="Trebuchet MS" w:cs="Trebuchet MS"/>
          <w:w w:val="103"/>
          <w:sz w:val="22"/>
          <w:szCs w:val="22"/>
          <w:lang w:val="ro-RO"/>
        </w:rPr>
        <w:t>În cazul în care sumele care trebuie restituite reprezintă contravaloarea ajutorului</w:t>
      </w:r>
      <w:r w:rsidR="00A57BA8" w:rsidRPr="00E258EF">
        <w:rPr>
          <w:rFonts w:ascii="Trebuchet MS" w:eastAsia="Trebuchet MS" w:hAnsi="Trebuchet MS" w:cs="Trebuchet MS"/>
          <w:w w:val="103"/>
          <w:sz w:val="22"/>
          <w:szCs w:val="22"/>
          <w:lang w:val="ro-RO"/>
        </w:rPr>
        <w:t xml:space="preserve"> de stat/ </w:t>
      </w:r>
      <w:r w:rsidR="00A57BA8" w:rsidRPr="00E258EF">
        <w:rPr>
          <w:rFonts w:ascii="Trebuchet MS" w:eastAsia="Trebuchet MS" w:hAnsi="Trebuchet MS" w:cs="Trebuchet MS"/>
          <w:i/>
          <w:iCs/>
          <w:w w:val="103"/>
          <w:sz w:val="22"/>
          <w:szCs w:val="22"/>
          <w:lang w:val="ro-RO"/>
        </w:rPr>
        <w:t xml:space="preserve">de </w:t>
      </w:r>
      <w:proofErr w:type="spellStart"/>
      <w:r w:rsidR="00A57BA8" w:rsidRPr="00E258EF">
        <w:rPr>
          <w:rFonts w:ascii="Trebuchet MS" w:eastAsia="Trebuchet MS" w:hAnsi="Trebuchet MS" w:cs="Trebuchet MS"/>
          <w:i/>
          <w:iCs/>
          <w:w w:val="103"/>
          <w:sz w:val="22"/>
          <w:szCs w:val="22"/>
          <w:lang w:val="ro-RO"/>
        </w:rPr>
        <w:t>minimis</w:t>
      </w:r>
      <w:proofErr w:type="spellEnd"/>
      <w:r w:rsidR="006051B0">
        <w:rPr>
          <w:rFonts w:ascii="Trebuchet MS" w:eastAsia="Trebuchet MS" w:hAnsi="Trebuchet MS" w:cs="Trebuchet MS"/>
          <w:i/>
          <w:iCs/>
          <w:w w:val="103"/>
          <w:sz w:val="22"/>
          <w:szCs w:val="22"/>
          <w:lang w:val="ro-RO"/>
        </w:rPr>
        <w:t xml:space="preserve"> </w:t>
      </w:r>
      <w:r w:rsidR="006051B0" w:rsidRPr="001A092F">
        <w:rPr>
          <w:rFonts w:ascii="Trebuchet MS" w:eastAsia="Trebuchet MS" w:hAnsi="Trebuchet MS" w:cs="Trebuchet MS"/>
          <w:w w:val="103"/>
          <w:sz w:val="22"/>
          <w:szCs w:val="22"/>
          <w:lang w:val="ro-RO"/>
        </w:rPr>
        <w:t>(după caz</w:t>
      </w:r>
      <w:r w:rsidR="006051B0">
        <w:rPr>
          <w:rFonts w:ascii="Trebuchet MS" w:eastAsia="Trebuchet MS" w:hAnsi="Trebuchet MS" w:cs="Trebuchet MS"/>
          <w:i/>
          <w:iCs/>
          <w:w w:val="103"/>
          <w:sz w:val="22"/>
          <w:szCs w:val="22"/>
          <w:lang w:val="ro-RO"/>
        </w:rPr>
        <w:t>)</w:t>
      </w:r>
      <w:r w:rsidRPr="00E258EF">
        <w:rPr>
          <w:rFonts w:ascii="Trebuchet MS" w:eastAsia="Trebuchet MS" w:hAnsi="Trebuchet MS" w:cs="Trebuchet MS"/>
          <w:i/>
          <w:iCs/>
          <w:w w:val="103"/>
          <w:sz w:val="22"/>
          <w:szCs w:val="22"/>
          <w:lang w:val="ro-RO"/>
        </w:rPr>
        <w:t xml:space="preserve"> </w:t>
      </w:r>
      <w:r w:rsidRPr="00E258EF">
        <w:rPr>
          <w:rFonts w:ascii="Trebuchet MS" w:eastAsia="Trebuchet MS" w:hAnsi="Trebuchet MS" w:cs="Trebuchet MS"/>
          <w:w w:val="103"/>
          <w:sz w:val="22"/>
          <w:szCs w:val="22"/>
          <w:lang w:val="ro-RO"/>
        </w:rPr>
        <w:t>primit de beneficiari/lideri de parteneriat/parteneri</w:t>
      </w:r>
      <w:r w:rsidR="006051B0">
        <w:rPr>
          <w:rFonts w:ascii="Trebuchet MS" w:eastAsia="Trebuchet MS" w:hAnsi="Trebuchet MS" w:cs="Trebuchet MS"/>
          <w:w w:val="103"/>
          <w:sz w:val="22"/>
          <w:szCs w:val="22"/>
          <w:lang w:val="ro-RO"/>
        </w:rPr>
        <w:t xml:space="preserve"> </w:t>
      </w:r>
      <w:r w:rsidR="006051B0">
        <w:rPr>
          <w:rFonts w:ascii="Trebuchet MS" w:eastAsia="Trebuchet MS" w:hAnsi="Trebuchet MS" w:cs="Trebuchet MS"/>
          <w:spacing w:val="-1"/>
          <w:sz w:val="22"/>
          <w:szCs w:val="22"/>
          <w:lang w:val="ro-RO"/>
        </w:rPr>
        <w:t xml:space="preserve">(dacă </w:t>
      </w:r>
      <w:r w:rsidR="008713D0">
        <w:rPr>
          <w:rFonts w:ascii="Trebuchet MS" w:eastAsia="Trebuchet MS" w:hAnsi="Trebuchet MS" w:cs="Trebuchet MS"/>
          <w:spacing w:val="-1"/>
          <w:sz w:val="22"/>
          <w:szCs w:val="22"/>
          <w:lang w:val="ro-RO"/>
        </w:rPr>
        <w:t xml:space="preserve">proiectele </w:t>
      </w:r>
      <w:r w:rsidR="006051B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recuperarea acestora trebuie să respecte prevederile OUG nr. 77/2014 privind procedurile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în domeniul ajutorului de stat, precum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pentru modificarea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completarea Legii </w:t>
      </w:r>
      <w:proofErr w:type="spellStart"/>
      <w:r w:rsidRPr="00E258EF">
        <w:rPr>
          <w:rFonts w:ascii="Trebuchet MS" w:eastAsia="Trebuchet MS" w:hAnsi="Trebuchet MS" w:cs="Trebuchet MS"/>
          <w:w w:val="103"/>
          <w:sz w:val="22"/>
          <w:szCs w:val="22"/>
          <w:lang w:val="ro-RO"/>
        </w:rPr>
        <w:t>concurenţei</w:t>
      </w:r>
      <w:proofErr w:type="spellEnd"/>
      <w:r w:rsidRPr="00E258EF">
        <w:rPr>
          <w:rFonts w:ascii="Trebuchet MS" w:eastAsia="Trebuchet MS" w:hAnsi="Trebuchet MS" w:cs="Trebuchet MS"/>
          <w:w w:val="103"/>
          <w:sz w:val="22"/>
          <w:szCs w:val="22"/>
          <w:lang w:val="ro-RO"/>
        </w:rPr>
        <w:t xml:space="preserve"> nr. 21/1996,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bookmarkEnd w:id="9"/>
      <w:r w:rsidRPr="00E258EF">
        <w:rPr>
          <w:rFonts w:ascii="Trebuchet MS" w:eastAsia="Trebuchet MS" w:hAnsi="Trebuchet MS" w:cs="Trebuchet MS"/>
          <w:w w:val="103"/>
          <w:sz w:val="22"/>
          <w:szCs w:val="22"/>
          <w:lang w:val="ro-RO"/>
        </w:rPr>
        <w:t>.</w:t>
      </w:r>
    </w:p>
    <w:p w14:paraId="09826E62" w14:textId="2DBEBBC0"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Pentru     a     putea     beneficia     de     </w:t>
      </w:r>
      <w:proofErr w:type="spellStart"/>
      <w:r w:rsidRPr="00E258EF">
        <w:rPr>
          <w:rFonts w:ascii="Trebuchet MS" w:eastAsia="Trebuchet MS" w:hAnsi="Trebuchet MS" w:cs="Trebuchet MS"/>
          <w:w w:val="103"/>
          <w:sz w:val="22"/>
          <w:szCs w:val="22"/>
          <w:lang w:val="ro-RO"/>
        </w:rPr>
        <w:t>prefinanţare</w:t>
      </w:r>
      <w:proofErr w:type="spellEnd"/>
      <w:r w:rsidRPr="00E258EF">
        <w:rPr>
          <w:rFonts w:ascii="Trebuchet MS" w:eastAsia="Trebuchet MS" w:hAnsi="Trebuchet MS" w:cs="Trebuchet MS"/>
          <w:w w:val="103"/>
          <w:sz w:val="22"/>
          <w:szCs w:val="22"/>
          <w:lang w:val="ro-RO"/>
        </w:rPr>
        <w:t>,      beneficiarul</w:t>
      </w:r>
      <w:r w:rsidR="00CA37FD" w:rsidRPr="00E258EF">
        <w:rPr>
          <w:rFonts w:ascii="Trebuchet MS" w:eastAsia="Trebuchet MS" w:hAnsi="Trebuchet MS" w:cs="Trebuchet MS"/>
          <w:w w:val="103"/>
          <w:sz w:val="22"/>
          <w:szCs w:val="22"/>
          <w:lang w:val="ro-RO"/>
        </w:rPr>
        <w:t>/partenerul</w:t>
      </w:r>
      <w:r w:rsidR="001D0573">
        <w:rPr>
          <w:rFonts w:ascii="Trebuchet MS" w:eastAsia="Trebuchet MS" w:hAnsi="Trebuchet MS" w:cs="Trebuchet MS"/>
          <w:w w:val="103"/>
          <w:sz w:val="22"/>
          <w:szCs w:val="22"/>
          <w:lang w:val="ro-RO"/>
        </w:rPr>
        <w:t xml:space="preserve"> </w:t>
      </w:r>
      <w:r w:rsidR="001D057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1D0573">
        <w:rPr>
          <w:rFonts w:ascii="Trebuchet MS" w:eastAsia="Trebuchet MS" w:hAnsi="Trebuchet MS" w:cs="Trebuchet MS"/>
          <w:spacing w:val="-1"/>
          <w:sz w:val="22"/>
          <w:szCs w:val="22"/>
          <w:lang w:val="ro-RO"/>
        </w:rPr>
        <w:t>se implementează în parteneriat)</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C96F72" w:rsidRPr="00E258EF">
        <w:rPr>
          <w:rFonts w:ascii="Trebuchet MS" w:eastAsia="Trebuchet MS" w:hAnsi="Trebuchet MS" w:cs="Trebuchet MS"/>
          <w:w w:val="103"/>
          <w:sz w:val="22"/>
          <w:szCs w:val="22"/>
          <w:lang w:val="ro-RO"/>
        </w:rPr>
        <w:t xml:space="preserve">cu excepția </w:t>
      </w:r>
      <w:proofErr w:type="spellStart"/>
      <w:r w:rsidRPr="00E258EF">
        <w:rPr>
          <w:rFonts w:ascii="Trebuchet MS" w:eastAsia="Trebuchet MS" w:hAnsi="Trebuchet MS" w:cs="Trebuchet MS"/>
          <w:w w:val="103"/>
          <w:sz w:val="22"/>
          <w:szCs w:val="22"/>
          <w:lang w:val="ro-RO"/>
        </w:rPr>
        <w:t>instituţii</w:t>
      </w:r>
      <w:r w:rsidR="00C96F72" w:rsidRPr="00E258EF">
        <w:rPr>
          <w:rFonts w:ascii="Trebuchet MS" w:eastAsia="Trebuchet MS" w:hAnsi="Trebuchet MS" w:cs="Trebuchet MS"/>
          <w:w w:val="103"/>
          <w:sz w:val="22"/>
          <w:szCs w:val="22"/>
          <w:lang w:val="ro-RO"/>
        </w:rPr>
        <w:t>lor</w:t>
      </w:r>
      <w:proofErr w:type="spellEnd"/>
      <w:r w:rsidRPr="00E258EF">
        <w:rPr>
          <w:rFonts w:ascii="Trebuchet MS" w:eastAsia="Trebuchet MS" w:hAnsi="Trebuchet MS" w:cs="Trebuchet MS"/>
          <w:w w:val="103"/>
          <w:sz w:val="22"/>
          <w:szCs w:val="22"/>
          <w:lang w:val="ro-RO"/>
        </w:rPr>
        <w:t xml:space="preserve">  publice,  are </w:t>
      </w:r>
      <w:proofErr w:type="spellStart"/>
      <w:r w:rsidRPr="00E258EF">
        <w:rPr>
          <w:rFonts w:ascii="Trebuchet MS" w:eastAsia="Trebuchet MS" w:hAnsi="Trebuchet MS" w:cs="Trebuchet MS"/>
          <w:w w:val="103"/>
          <w:sz w:val="22"/>
          <w:szCs w:val="22"/>
          <w:lang w:val="ro-RO"/>
        </w:rPr>
        <w:t>obligaţia</w:t>
      </w:r>
      <w:proofErr w:type="spellEnd"/>
      <w:r w:rsidRPr="00E258EF">
        <w:rPr>
          <w:rFonts w:ascii="Trebuchet MS" w:eastAsia="Trebuchet MS" w:hAnsi="Trebuchet MS" w:cs="Trebuchet MS"/>
          <w:w w:val="103"/>
          <w:sz w:val="22"/>
          <w:szCs w:val="22"/>
          <w:lang w:val="ro-RO"/>
        </w:rPr>
        <w:t xml:space="preserve">  să deschidă  un cont dedicat exclusiv pentru primirea </w:t>
      </w:r>
      <w:proofErr w:type="spellStart"/>
      <w:r w:rsidRPr="00E258EF">
        <w:rPr>
          <w:rFonts w:ascii="Trebuchet MS" w:eastAsia="Trebuchet MS" w:hAnsi="Trebuchet MS" w:cs="Trebuchet MS"/>
          <w:w w:val="103"/>
          <w:sz w:val="22"/>
          <w:szCs w:val="22"/>
          <w:lang w:val="ro-RO"/>
        </w:rPr>
        <w:t>prefinanţării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efectuarea cheltuielilor pentru care a fost solicitată aceasta.</w:t>
      </w:r>
    </w:p>
    <w:p w14:paraId="5619D5D8" w14:textId="162A0CB8" w:rsidR="00253793" w:rsidRPr="00E258EF"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contul este deschis la Trezoreria Statului, s</w:t>
      </w:r>
      <w:r w:rsidR="00EB1EDE" w:rsidRPr="00E258EF">
        <w:rPr>
          <w:rFonts w:ascii="Trebuchet MS" w:eastAsia="Trebuchet MS" w:hAnsi="Trebuchet MS" w:cs="Trebuchet MS"/>
          <w:w w:val="103"/>
          <w:sz w:val="22"/>
          <w:szCs w:val="22"/>
          <w:lang w:val="ro-RO"/>
        </w:rPr>
        <w:t xml:space="preserve">umele primite ca </w:t>
      </w:r>
      <w:proofErr w:type="spellStart"/>
      <w:r w:rsidR="00EB1EDE" w:rsidRPr="00E258EF">
        <w:rPr>
          <w:rFonts w:ascii="Trebuchet MS" w:eastAsia="Trebuchet MS" w:hAnsi="Trebuchet MS" w:cs="Trebuchet MS"/>
          <w:w w:val="103"/>
          <w:sz w:val="22"/>
          <w:szCs w:val="22"/>
          <w:lang w:val="ro-RO"/>
        </w:rPr>
        <w:t>prefinanţare</w:t>
      </w:r>
      <w:proofErr w:type="spellEnd"/>
      <w:r w:rsidR="00EB1EDE" w:rsidRPr="00E258EF">
        <w:rPr>
          <w:rFonts w:ascii="Trebuchet MS" w:eastAsia="Trebuchet MS" w:hAnsi="Trebuchet MS" w:cs="Trebuchet MS"/>
          <w:w w:val="103"/>
          <w:sz w:val="22"/>
          <w:szCs w:val="22"/>
          <w:lang w:val="ro-RO"/>
        </w:rPr>
        <w:t>,  aferente acelor tipuri de cheltuieli care nu pot fi efectuate din</w:t>
      </w:r>
      <w:r w:rsidRPr="00E258EF">
        <w:rPr>
          <w:rFonts w:ascii="Trebuchet MS" w:eastAsia="Trebuchet MS" w:hAnsi="Trebuchet MS" w:cs="Trebuchet MS"/>
          <w:w w:val="103"/>
          <w:sz w:val="22"/>
          <w:szCs w:val="22"/>
          <w:lang w:val="ro-RO"/>
        </w:rPr>
        <w:t xml:space="preserve"> acest</w:t>
      </w:r>
      <w:r w:rsidR="00EB1EDE" w:rsidRPr="00E258EF">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w:t>
      </w:r>
      <w:proofErr w:type="spellStart"/>
      <w:r w:rsidR="00EB1EDE" w:rsidRPr="00E258EF">
        <w:rPr>
          <w:rFonts w:ascii="Trebuchet MS" w:eastAsia="Trebuchet MS" w:hAnsi="Trebuchet MS" w:cs="Trebuchet MS"/>
          <w:w w:val="103"/>
          <w:sz w:val="22"/>
          <w:szCs w:val="22"/>
          <w:lang w:val="ro-RO"/>
        </w:rPr>
        <w:t>condiţia</w:t>
      </w:r>
      <w:proofErr w:type="spellEnd"/>
      <w:r w:rsidR="00EB1EDE" w:rsidRPr="00E258EF">
        <w:rPr>
          <w:rFonts w:ascii="Trebuchet MS" w:eastAsia="Trebuchet MS" w:hAnsi="Trebuchet MS" w:cs="Trebuchet MS"/>
          <w:w w:val="103"/>
          <w:sz w:val="22"/>
          <w:szCs w:val="22"/>
          <w:lang w:val="ro-RO"/>
        </w:rPr>
        <w:t xml:space="preserve"> efectuării cheltuielilor respective în termen de maximum </w:t>
      </w:r>
      <w:r w:rsidRPr="00E258EF">
        <w:rPr>
          <w:rFonts w:ascii="Trebuchet MS" w:eastAsia="Trebuchet MS" w:hAnsi="Trebuchet MS" w:cs="Trebuchet MS"/>
          <w:w w:val="103"/>
          <w:sz w:val="22"/>
          <w:szCs w:val="22"/>
          <w:lang w:val="ro-RO"/>
        </w:rPr>
        <w:t>5</w:t>
      </w:r>
      <w:r w:rsidR="00EB1EDE" w:rsidRPr="00E258EF">
        <w:rPr>
          <w:rFonts w:ascii="Trebuchet MS" w:eastAsia="Trebuchet MS" w:hAnsi="Trebuchet MS" w:cs="Trebuchet MS"/>
          <w:w w:val="103"/>
          <w:sz w:val="22"/>
          <w:szCs w:val="22"/>
          <w:lang w:val="ro-RO"/>
        </w:rPr>
        <w:t xml:space="preserve"> zile lucrătoare de la data efectuării transferului.</w:t>
      </w:r>
    </w:p>
    <w:p w14:paraId="2C366B97" w14:textId="383AC679" w:rsidR="00253793" w:rsidRPr="00E258EF"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Suma reprezentând dobânda netă, respectiv diferența dintre </w:t>
      </w:r>
      <w:proofErr w:type="spellStart"/>
      <w:r w:rsidRPr="00E258EF">
        <w:rPr>
          <w:rFonts w:ascii="Trebuchet MS" w:eastAsia="Trebuchet MS" w:hAnsi="Trebuchet MS" w:cs="Trebuchet MS"/>
          <w:w w:val="103"/>
          <w:sz w:val="22"/>
          <w:szCs w:val="22"/>
          <w:lang w:val="ro-RO"/>
        </w:rPr>
        <w:t>dobanda</w:t>
      </w:r>
      <w:proofErr w:type="spellEnd"/>
      <w:r w:rsidRPr="00E258EF">
        <w:rPr>
          <w:rFonts w:ascii="Trebuchet MS" w:eastAsia="Trebuchet MS" w:hAnsi="Trebuchet MS" w:cs="Trebuchet MS"/>
          <w:w w:val="103"/>
          <w:sz w:val="22"/>
          <w:szCs w:val="22"/>
          <w:lang w:val="ro-RO"/>
        </w:rPr>
        <w:t xml:space="preserve"> brută acumulată în conturile prevăzute la alin. (17) corespunzătoare  sumelor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ramase  disponibile  în conturi,  și valoarea  cumulată  a impozitelor  aferente  dobânzii  și comisioanelor aferente conturilor respective, se raportează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și se virează în contul indicat  de aceasta  în notificarea  privind  acordarea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cel târziu înainte  de depunerea ultimei cereri de rambursare.</w:t>
      </w:r>
    </w:p>
    <w:p w14:paraId="689CF0F7" w14:textId="6636A371" w:rsidR="001D164B" w:rsidRPr="00E258EF"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w:t>
      </w:r>
      <w:r w:rsidR="00253793" w:rsidRPr="00E258EF">
        <w:rPr>
          <w:rFonts w:ascii="Trebuchet MS" w:eastAsia="Trebuchet MS" w:hAnsi="Trebuchet MS" w:cs="Trebuchet MS"/>
          <w:w w:val="103"/>
          <w:sz w:val="22"/>
          <w:szCs w:val="22"/>
          <w:lang w:val="ro-RO"/>
        </w:rPr>
        <w:t>B</w:t>
      </w:r>
      <w:r w:rsidR="001D164B" w:rsidRPr="00E258EF">
        <w:rPr>
          <w:rFonts w:ascii="Trebuchet MS" w:eastAsia="Trebuchet MS" w:hAnsi="Trebuchet MS" w:cs="Trebuchet MS"/>
          <w:w w:val="103"/>
          <w:sz w:val="22"/>
          <w:szCs w:val="22"/>
          <w:lang w:val="ro-RO"/>
        </w:rPr>
        <w:t>eneficiarul/liderul   de  parteneriat/partenerii</w:t>
      </w:r>
      <w:r w:rsidR="00961C13">
        <w:rPr>
          <w:rFonts w:ascii="Trebuchet MS" w:eastAsia="Trebuchet MS" w:hAnsi="Trebuchet MS" w:cs="Trebuchet MS"/>
          <w:w w:val="103"/>
          <w:sz w:val="22"/>
          <w:szCs w:val="22"/>
          <w:lang w:val="ro-RO"/>
        </w:rPr>
        <w:t xml:space="preserve"> </w:t>
      </w:r>
      <w:r w:rsidR="00961C1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961C13">
        <w:rPr>
          <w:rFonts w:ascii="Trebuchet MS" w:eastAsia="Trebuchet MS" w:hAnsi="Trebuchet MS" w:cs="Trebuchet MS"/>
          <w:spacing w:val="-1"/>
          <w:sz w:val="22"/>
          <w:szCs w:val="22"/>
          <w:lang w:val="ro-RO"/>
        </w:rPr>
        <w:t>se implementează în parteneriat)</w:t>
      </w:r>
      <w:r w:rsidR="00961C13" w:rsidRPr="00E258EF">
        <w:rPr>
          <w:rFonts w:ascii="Trebuchet MS" w:eastAsia="Trebuchet MS" w:hAnsi="Trebuchet MS" w:cs="Trebuchet MS"/>
          <w:spacing w:val="-1"/>
          <w:sz w:val="22"/>
          <w:szCs w:val="22"/>
          <w:lang w:val="ro-RO"/>
        </w:rPr>
        <w:t>,</w:t>
      </w:r>
      <w:r w:rsidR="001D164B" w:rsidRPr="00E258EF">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E258EF">
        <w:rPr>
          <w:rFonts w:ascii="Trebuchet MS" w:eastAsia="Trebuchet MS" w:hAnsi="Trebuchet MS" w:cs="Trebuchet MS"/>
          <w:w w:val="103"/>
          <w:sz w:val="22"/>
          <w:szCs w:val="22"/>
          <w:lang w:val="ro-RO"/>
        </w:rPr>
        <w:t xml:space="preserve">(17) </w:t>
      </w:r>
      <w:r w:rsidR="00DE05F2" w:rsidRPr="00E258EF">
        <w:rPr>
          <w:rFonts w:ascii="Trebuchet MS" w:eastAsia="Trebuchet MS" w:hAnsi="Trebuchet MS" w:cs="Trebuchet MS"/>
          <w:w w:val="103"/>
          <w:sz w:val="22"/>
          <w:szCs w:val="22"/>
          <w:lang w:val="ro-RO"/>
        </w:rPr>
        <w:t xml:space="preserve"> </w:t>
      </w:r>
      <w:r w:rsidR="001D164B" w:rsidRPr="00E258EF">
        <w:rPr>
          <w:rFonts w:ascii="Trebuchet MS" w:eastAsia="Trebuchet MS" w:hAnsi="Trebuchet MS" w:cs="Trebuchet MS"/>
          <w:w w:val="103"/>
          <w:sz w:val="22"/>
          <w:szCs w:val="22"/>
          <w:lang w:val="ro-RO"/>
        </w:rPr>
        <w:t>și sumele rezultate din verificarea documentelor  financiare aferente proiectului, AM</w:t>
      </w:r>
      <w:r w:rsidR="00134D22" w:rsidRPr="00E258EF">
        <w:rPr>
          <w:rFonts w:ascii="Trebuchet MS" w:eastAsia="Trebuchet MS" w:hAnsi="Trebuchet MS" w:cs="Trebuchet MS"/>
          <w:w w:val="103"/>
          <w:sz w:val="22"/>
          <w:szCs w:val="22"/>
          <w:lang w:val="ro-RO"/>
        </w:rPr>
        <w:t>PEO</w:t>
      </w:r>
      <w:r w:rsidR="001D164B" w:rsidRPr="00E258EF">
        <w:rPr>
          <w:rFonts w:ascii="Trebuchet MS" w:eastAsia="Trebuchet MS" w:hAnsi="Trebuchet MS" w:cs="Trebuchet MS"/>
          <w:w w:val="103"/>
          <w:sz w:val="22"/>
          <w:szCs w:val="22"/>
          <w:lang w:val="ro-RO"/>
        </w:rPr>
        <w:t xml:space="preserve"> are </w:t>
      </w:r>
      <w:proofErr w:type="spellStart"/>
      <w:r w:rsidR="001D164B" w:rsidRPr="00E258EF">
        <w:rPr>
          <w:rFonts w:ascii="Trebuchet MS" w:eastAsia="Trebuchet MS" w:hAnsi="Trebuchet MS" w:cs="Trebuchet MS"/>
          <w:w w:val="103"/>
          <w:sz w:val="22"/>
          <w:szCs w:val="22"/>
          <w:lang w:val="ro-RO"/>
        </w:rPr>
        <w:t>obligaţia</w:t>
      </w:r>
      <w:proofErr w:type="spellEnd"/>
      <w:r w:rsidR="001D164B" w:rsidRPr="00E258EF">
        <w:rPr>
          <w:rFonts w:ascii="Trebuchet MS" w:eastAsia="Trebuchet MS" w:hAnsi="Trebuchet MS" w:cs="Trebuchet MS"/>
          <w:w w:val="103"/>
          <w:sz w:val="22"/>
          <w:szCs w:val="22"/>
          <w:lang w:val="ro-RO"/>
        </w:rPr>
        <w:t xml:space="preserve"> de a face deducerile necesare din rambursarea aferentă fondurilor europene </w:t>
      </w:r>
      <w:proofErr w:type="spellStart"/>
      <w:r w:rsidR="001D164B" w:rsidRPr="00E258EF">
        <w:rPr>
          <w:rFonts w:ascii="Trebuchet MS" w:eastAsia="Trebuchet MS" w:hAnsi="Trebuchet MS" w:cs="Trebuchet MS"/>
          <w:w w:val="103"/>
          <w:sz w:val="22"/>
          <w:szCs w:val="22"/>
          <w:lang w:val="ro-RO"/>
        </w:rPr>
        <w:t>şi</w:t>
      </w:r>
      <w:proofErr w:type="spellEnd"/>
      <w:r w:rsidR="001D164B" w:rsidRPr="00E258EF">
        <w:rPr>
          <w:rFonts w:ascii="Trebuchet MS" w:eastAsia="Trebuchet MS" w:hAnsi="Trebuchet MS" w:cs="Trebuchet MS"/>
          <w:w w:val="103"/>
          <w:sz w:val="22"/>
          <w:szCs w:val="22"/>
          <w:lang w:val="ro-RO"/>
        </w:rPr>
        <w:t xml:space="preserve"> </w:t>
      </w:r>
      <w:proofErr w:type="spellStart"/>
      <w:r w:rsidR="001D164B" w:rsidRPr="00E258EF">
        <w:rPr>
          <w:rFonts w:ascii="Trebuchet MS" w:eastAsia="Trebuchet MS" w:hAnsi="Trebuchet MS" w:cs="Trebuchet MS"/>
          <w:w w:val="103"/>
          <w:sz w:val="22"/>
          <w:szCs w:val="22"/>
          <w:lang w:val="ro-RO"/>
        </w:rPr>
        <w:t>cofinanţării</w:t>
      </w:r>
      <w:proofErr w:type="spellEnd"/>
      <w:r w:rsidR="001D164B" w:rsidRPr="00E258EF">
        <w:rPr>
          <w:rFonts w:ascii="Trebuchet MS" w:eastAsia="Trebuchet MS" w:hAnsi="Trebuchet MS" w:cs="Trebuchet MS"/>
          <w:w w:val="103"/>
          <w:sz w:val="22"/>
          <w:szCs w:val="22"/>
          <w:lang w:val="ro-RO"/>
        </w:rPr>
        <w:t xml:space="preserve"> publice asigurate din bugetul de stat, cel mai târziu la cererea de rambursare finală.</w:t>
      </w:r>
    </w:p>
    <w:p w14:paraId="71175635" w14:textId="29FD5E75" w:rsidR="00253793" w:rsidRPr="00E258EF"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Rata dobânzii datorate este rata dobânzii de politică monetară a Băncii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a</w:t>
      </w:r>
      <w:r w:rsidR="0042631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României în vigoare la data comunicării deciziei de recuperare a </w:t>
      </w:r>
      <w:proofErr w:type="spellStart"/>
      <w:r w:rsidRPr="00E258EF">
        <w:rPr>
          <w:rFonts w:ascii="Trebuchet MS" w:eastAsia="Trebuchet MS" w:hAnsi="Trebuchet MS" w:cs="Trebuchet MS"/>
          <w:w w:val="103"/>
          <w:sz w:val="22"/>
          <w:szCs w:val="22"/>
          <w:lang w:val="ro-RO"/>
        </w:rPr>
        <w:t>prefinanţării</w:t>
      </w:r>
      <w:proofErr w:type="spellEnd"/>
      <w:r w:rsidRPr="00E258EF">
        <w:rPr>
          <w:rFonts w:ascii="Trebuchet MS" w:eastAsia="Trebuchet MS" w:hAnsi="Trebuchet MS" w:cs="Trebuchet MS"/>
          <w:w w:val="103"/>
          <w:sz w:val="22"/>
          <w:szCs w:val="22"/>
          <w:lang w:val="ro-RO"/>
        </w:rPr>
        <w:t>.</w:t>
      </w:r>
      <w:r w:rsidR="006E77C8" w:rsidRPr="00E258EF">
        <w:rPr>
          <w:rFonts w:ascii="Trebuchet MS" w:eastAsia="Trebuchet MS" w:hAnsi="Trebuchet MS" w:cs="Trebuchet MS"/>
          <w:w w:val="103"/>
          <w:sz w:val="22"/>
          <w:szCs w:val="22"/>
          <w:lang w:val="ro-RO"/>
        </w:rPr>
        <w:t xml:space="preserve"> </w:t>
      </w:r>
      <w:bookmarkStart w:id="10" w:name="_Hlk118813960"/>
      <w:r w:rsidR="006E77C8" w:rsidRPr="00E258EF">
        <w:rPr>
          <w:rFonts w:ascii="Trebuchet MS" w:eastAsia="Trebuchet MS" w:hAnsi="Trebuchet MS" w:cs="Trebuchet MS"/>
          <w:w w:val="103"/>
          <w:sz w:val="22"/>
          <w:szCs w:val="22"/>
          <w:lang w:val="ro-RO"/>
        </w:rPr>
        <w:t xml:space="preserve">În cazul în care sumele care trebuie restituite reprezintă contravaloarea ajutorului de stat/ de </w:t>
      </w:r>
      <w:proofErr w:type="spellStart"/>
      <w:r w:rsidR="006E77C8" w:rsidRPr="00E258EF">
        <w:rPr>
          <w:rFonts w:ascii="Trebuchet MS" w:eastAsia="Trebuchet MS" w:hAnsi="Trebuchet MS" w:cs="Trebuchet MS"/>
          <w:w w:val="103"/>
          <w:sz w:val="22"/>
          <w:szCs w:val="22"/>
          <w:lang w:val="ro-RO"/>
        </w:rPr>
        <w:t>minimis</w:t>
      </w:r>
      <w:proofErr w:type="spellEnd"/>
      <w:r w:rsidR="006E77C8" w:rsidRPr="00E258EF">
        <w:rPr>
          <w:rFonts w:ascii="Trebuchet MS" w:eastAsia="Trebuchet MS" w:hAnsi="Trebuchet MS" w:cs="Trebuchet MS"/>
          <w:w w:val="103"/>
          <w:sz w:val="22"/>
          <w:szCs w:val="22"/>
          <w:lang w:val="ro-RO"/>
        </w:rPr>
        <w:t xml:space="preserve">, dobânzile de întârziere se </w:t>
      </w:r>
      <w:proofErr w:type="spellStart"/>
      <w:r w:rsidR="006E77C8" w:rsidRPr="00E258EF">
        <w:rPr>
          <w:rFonts w:ascii="Trebuchet MS" w:eastAsia="Trebuchet MS" w:hAnsi="Trebuchet MS" w:cs="Trebuchet MS"/>
          <w:w w:val="103"/>
          <w:sz w:val="22"/>
          <w:szCs w:val="22"/>
          <w:lang w:val="ro-RO"/>
        </w:rPr>
        <w:t>calculeaza</w:t>
      </w:r>
      <w:proofErr w:type="spellEnd"/>
      <w:r w:rsidR="006E77C8" w:rsidRPr="00E258EF">
        <w:rPr>
          <w:rFonts w:ascii="Trebuchet MS" w:eastAsia="Trebuchet MS" w:hAnsi="Trebuchet MS" w:cs="Trebuchet MS"/>
          <w:w w:val="103"/>
          <w:sz w:val="22"/>
          <w:szCs w:val="22"/>
          <w:lang w:val="ro-RO"/>
        </w:rPr>
        <w:t xml:space="preserve"> în condițiile prevederilor legale privind ajutoarele de stat/</w:t>
      </w:r>
      <w:proofErr w:type="spellStart"/>
      <w:r w:rsidR="006E77C8" w:rsidRPr="00E258EF">
        <w:rPr>
          <w:rFonts w:ascii="Trebuchet MS" w:eastAsia="Trebuchet MS" w:hAnsi="Trebuchet MS" w:cs="Trebuchet MS"/>
          <w:w w:val="103"/>
          <w:sz w:val="22"/>
          <w:szCs w:val="22"/>
          <w:lang w:val="ro-RO"/>
        </w:rPr>
        <w:t>minimis</w:t>
      </w:r>
      <w:proofErr w:type="spellEnd"/>
      <w:r w:rsidR="00A214EA">
        <w:rPr>
          <w:rFonts w:ascii="Trebuchet MS" w:eastAsia="Trebuchet MS" w:hAnsi="Trebuchet MS" w:cs="Trebuchet MS"/>
          <w:w w:val="103"/>
          <w:sz w:val="22"/>
          <w:szCs w:val="22"/>
          <w:lang w:val="ro-RO"/>
        </w:rPr>
        <w:t xml:space="preserve"> (după caz)</w:t>
      </w:r>
      <w:r w:rsidR="009F714E" w:rsidRPr="00E258EF">
        <w:rPr>
          <w:rFonts w:ascii="Trebuchet MS" w:eastAsia="Trebuchet MS" w:hAnsi="Trebuchet MS" w:cs="Trebuchet MS"/>
          <w:w w:val="103"/>
          <w:sz w:val="22"/>
          <w:szCs w:val="22"/>
          <w:lang w:val="ro-RO"/>
        </w:rPr>
        <w:t>.</w:t>
      </w:r>
      <w:bookmarkEnd w:id="10"/>
    </w:p>
    <w:p w14:paraId="2D0FB9FF" w14:textId="571D2A3E" w:rsidR="001D164B" w:rsidRPr="00E258EF"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w w:val="103"/>
          <w:sz w:val="22"/>
          <w:szCs w:val="22"/>
          <w:lang w:val="ro-RO"/>
        </w:rPr>
        <w:t>Prefinanţarea</w:t>
      </w:r>
      <w:proofErr w:type="spellEnd"/>
      <w:r w:rsidRPr="00E258EF">
        <w:rPr>
          <w:rFonts w:ascii="Trebuchet MS" w:eastAsia="Trebuchet MS" w:hAnsi="Trebuchet MS" w:cs="Trebuchet MS"/>
          <w:w w:val="103"/>
          <w:sz w:val="22"/>
          <w:szCs w:val="22"/>
          <w:lang w:val="ro-RO"/>
        </w:rPr>
        <w:t xml:space="preserve"> acordată beneficiarului/liderului de parteneriat/partenerului </w:t>
      </w:r>
      <w:r w:rsidR="00A214EA">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care are calitatea de ordonator de credite al bugetului local, precum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beneficiarului/liderului  de parteneriat/partenerului </w:t>
      </w:r>
      <w:r w:rsidR="006A07A0">
        <w:rPr>
          <w:rFonts w:ascii="Trebuchet MS" w:eastAsia="Trebuchet MS" w:hAnsi="Trebuchet MS" w:cs="Trebuchet MS"/>
          <w:spacing w:val="-1"/>
          <w:sz w:val="22"/>
          <w:szCs w:val="22"/>
          <w:lang w:val="ro-RO"/>
        </w:rPr>
        <w:t>(dacă proiectele se implementează în parteneriat)</w:t>
      </w:r>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instituţie</w:t>
      </w:r>
      <w:proofErr w:type="spellEnd"/>
      <w:r w:rsidRPr="00E258EF">
        <w:rPr>
          <w:rFonts w:ascii="Trebuchet MS" w:eastAsia="Trebuchet MS" w:hAnsi="Trebuchet MS" w:cs="Trebuchet MS"/>
          <w:w w:val="103"/>
          <w:sz w:val="22"/>
          <w:szCs w:val="22"/>
          <w:lang w:val="ro-RO"/>
        </w:rPr>
        <w:t xml:space="preserve">  publică  </w:t>
      </w:r>
      <w:proofErr w:type="spellStart"/>
      <w:r w:rsidRPr="00E258EF">
        <w:rPr>
          <w:rFonts w:ascii="Trebuchet MS" w:eastAsia="Trebuchet MS" w:hAnsi="Trebuchet MS" w:cs="Trebuchet MS"/>
          <w:w w:val="103"/>
          <w:sz w:val="22"/>
          <w:szCs w:val="22"/>
          <w:lang w:val="ro-RO"/>
        </w:rPr>
        <w:t>finanţată</w:t>
      </w:r>
      <w:proofErr w:type="spellEnd"/>
      <w:r w:rsidRPr="00E258EF">
        <w:rPr>
          <w:rFonts w:ascii="Trebuchet MS" w:eastAsia="Trebuchet MS" w:hAnsi="Trebuchet MS" w:cs="Trebuchet MS"/>
          <w:w w:val="103"/>
          <w:sz w:val="22"/>
          <w:szCs w:val="22"/>
          <w:lang w:val="ro-RO"/>
        </w:rPr>
        <w:t xml:space="preserve">  integral  din venituri  proprii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/sau </w:t>
      </w:r>
      <w:proofErr w:type="spellStart"/>
      <w:r w:rsidRPr="00E258EF">
        <w:rPr>
          <w:rFonts w:ascii="Trebuchet MS" w:eastAsia="Trebuchet MS" w:hAnsi="Trebuchet MS" w:cs="Trebuchet MS"/>
          <w:w w:val="103"/>
          <w:sz w:val="22"/>
          <w:szCs w:val="22"/>
          <w:lang w:val="ro-RO"/>
        </w:rPr>
        <w:t>finanţată</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parţial</w:t>
      </w:r>
      <w:proofErr w:type="spellEnd"/>
      <w:r w:rsidRPr="00E258EF">
        <w:rPr>
          <w:rFonts w:ascii="Trebuchet MS" w:eastAsia="Trebuchet MS" w:hAnsi="Trebuchet MS" w:cs="Trebuchet MS"/>
          <w:w w:val="103"/>
          <w:sz w:val="22"/>
          <w:szCs w:val="22"/>
          <w:lang w:val="ro-RO"/>
        </w:rPr>
        <w:t xml:space="preserve"> de la bugetul de stat, bugetul asigurărilor sociale de stat sau bugetele fondurilor speciale, rămasă neutilizată la finele </w:t>
      </w:r>
      <w:proofErr w:type="spellStart"/>
      <w:r w:rsidRPr="00E258EF">
        <w:rPr>
          <w:rFonts w:ascii="Trebuchet MS" w:eastAsia="Trebuchet MS" w:hAnsi="Trebuchet MS" w:cs="Trebuchet MS"/>
          <w:w w:val="103"/>
          <w:sz w:val="22"/>
          <w:szCs w:val="22"/>
          <w:lang w:val="ro-RO"/>
        </w:rPr>
        <w:t>exerciţiului</w:t>
      </w:r>
      <w:proofErr w:type="spellEnd"/>
      <w:r w:rsidRPr="00E258EF">
        <w:rPr>
          <w:rFonts w:ascii="Trebuchet MS" w:eastAsia="Trebuchet MS" w:hAnsi="Trebuchet MS" w:cs="Trebuchet MS"/>
          <w:w w:val="103"/>
          <w:sz w:val="22"/>
          <w:szCs w:val="22"/>
          <w:lang w:val="ro-RO"/>
        </w:rPr>
        <w:t xml:space="preserve"> bugetar, se utilizează de către beneficiar în anul următor cu </w:t>
      </w:r>
      <w:proofErr w:type="spellStart"/>
      <w:r w:rsidRPr="00E258EF">
        <w:rPr>
          <w:rFonts w:ascii="Trebuchet MS" w:eastAsia="Trebuchet MS" w:hAnsi="Trebuchet MS" w:cs="Trebuchet MS"/>
          <w:w w:val="103"/>
          <w:sz w:val="22"/>
          <w:szCs w:val="22"/>
          <w:lang w:val="ro-RO"/>
        </w:rPr>
        <w:t>aceeaşi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destinaţie</w:t>
      </w:r>
      <w:proofErr w:type="spellEnd"/>
      <w:r w:rsidRPr="00E258EF">
        <w:rPr>
          <w:rFonts w:ascii="Trebuchet MS" w:eastAsia="Trebuchet MS" w:hAnsi="Trebuchet MS" w:cs="Trebuchet MS"/>
          <w:w w:val="103"/>
          <w:sz w:val="22"/>
          <w:szCs w:val="22"/>
          <w:lang w:val="ro-RO"/>
        </w:rPr>
        <w:t>.</w:t>
      </w:r>
    </w:p>
    <w:p w14:paraId="119D97B0" w14:textId="5F604419"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Sumele reprezentând  dobânzi datorate pentru neachitarea  la termen a </w:t>
      </w:r>
      <w:proofErr w:type="spellStart"/>
      <w:r w:rsidRPr="00E258EF">
        <w:rPr>
          <w:rFonts w:ascii="Trebuchet MS" w:eastAsia="Trebuchet MS" w:hAnsi="Trebuchet MS" w:cs="Trebuchet MS"/>
          <w:w w:val="103"/>
          <w:sz w:val="22"/>
          <w:szCs w:val="22"/>
          <w:lang w:val="ro-RO"/>
        </w:rPr>
        <w:t>obligaţiilor</w:t>
      </w:r>
      <w:proofErr w:type="spellEnd"/>
      <w:r w:rsidRPr="00E258EF">
        <w:rPr>
          <w:rFonts w:ascii="Trebuchet MS" w:eastAsia="Trebuchet MS" w:hAnsi="Trebuchet MS" w:cs="Trebuchet MS"/>
          <w:w w:val="103"/>
          <w:sz w:val="22"/>
          <w:szCs w:val="22"/>
          <w:lang w:val="ro-RO"/>
        </w:rPr>
        <w:t xml:space="preserve"> prevăzute în titlul de </w:t>
      </w:r>
      <w:proofErr w:type="spellStart"/>
      <w:r w:rsidRPr="00E258EF">
        <w:rPr>
          <w:rFonts w:ascii="Trebuchet MS" w:eastAsia="Trebuchet MS" w:hAnsi="Trebuchet MS" w:cs="Trebuchet MS"/>
          <w:w w:val="103"/>
          <w:sz w:val="22"/>
          <w:szCs w:val="22"/>
          <w:lang w:val="ro-RO"/>
        </w:rPr>
        <w:t>creanţă</w:t>
      </w:r>
      <w:proofErr w:type="spellEnd"/>
      <w:r w:rsidRPr="00E258EF">
        <w:rPr>
          <w:rFonts w:ascii="Trebuchet MS" w:eastAsia="Trebuchet MS" w:hAnsi="Trebuchet MS" w:cs="Trebuchet MS"/>
          <w:w w:val="103"/>
          <w:sz w:val="22"/>
          <w:szCs w:val="22"/>
          <w:lang w:val="ro-RO"/>
        </w:rPr>
        <w:t xml:space="preserve"> se virează conform prevederilor alin. (18).</w:t>
      </w:r>
    </w:p>
    <w:p w14:paraId="1C3FFFB5" w14:textId="706C2158"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Acolo  unde  OUG</w:t>
      </w:r>
      <w:r w:rsidR="00876B9A" w:rsidRPr="00E258EF">
        <w:rPr>
          <w:rFonts w:ascii="Trebuchet MS" w:eastAsia="Trebuchet MS" w:hAnsi="Trebuchet MS" w:cs="Trebuchet MS"/>
          <w:w w:val="103"/>
          <w:sz w:val="22"/>
          <w:szCs w:val="22"/>
          <w:lang w:val="ro-RO"/>
        </w:rPr>
        <w:t xml:space="preserve"> nr. </w:t>
      </w:r>
      <w:r w:rsidR="000076D1" w:rsidRPr="00E258EF">
        <w:rPr>
          <w:rFonts w:ascii="Trebuchet MS" w:eastAsia="Trebuchet MS" w:hAnsi="Trebuchet MS" w:cs="Trebuchet MS"/>
          <w:w w:val="103"/>
          <w:sz w:val="22"/>
          <w:szCs w:val="22"/>
          <w:lang w:val="ro-RO"/>
        </w:rPr>
        <w:t>133/2021</w:t>
      </w:r>
      <w:r w:rsidRPr="00E258EF">
        <w:rPr>
          <w:rFonts w:ascii="Trebuchet MS" w:eastAsia="Trebuchet MS" w:hAnsi="Trebuchet MS" w:cs="Trebuchet MS"/>
          <w:w w:val="103"/>
          <w:sz w:val="22"/>
          <w:szCs w:val="22"/>
          <w:lang w:val="ro-RO"/>
        </w:rPr>
        <w:t xml:space="preserve">  nu  dispune, dispozițiile  Legii 207/2015, cu modificările  și completările  ulterioare,  se aplică în mod corespunzător.</w:t>
      </w:r>
    </w:p>
    <w:p w14:paraId="1C076BC1" w14:textId="421EFC64" w:rsidR="000B3971" w:rsidRPr="00E258EF" w:rsidRDefault="000B3971">
      <w:pPr>
        <w:spacing w:before="2" w:line="180" w:lineRule="exact"/>
        <w:rPr>
          <w:rFonts w:ascii="Trebuchet MS" w:hAnsi="Trebuchet MS"/>
          <w:sz w:val="22"/>
          <w:szCs w:val="22"/>
          <w:lang w:val="ro-RO"/>
        </w:rPr>
      </w:pPr>
    </w:p>
    <w:p w14:paraId="39C56BFC" w14:textId="65CC6C59" w:rsidR="00561DBB" w:rsidRPr="00E258EF" w:rsidRDefault="00561DBB">
      <w:pPr>
        <w:spacing w:before="2" w:line="180" w:lineRule="exact"/>
        <w:rPr>
          <w:rFonts w:ascii="Trebuchet MS" w:hAnsi="Trebuchet MS"/>
          <w:sz w:val="22"/>
          <w:szCs w:val="22"/>
          <w:lang w:val="ro-RO"/>
        </w:rPr>
      </w:pPr>
    </w:p>
    <w:p w14:paraId="6E658F4F" w14:textId="4937C901" w:rsidR="00561DBB" w:rsidRPr="00E258EF" w:rsidRDefault="00561DBB">
      <w:pPr>
        <w:spacing w:before="2" w:line="180" w:lineRule="exact"/>
        <w:rPr>
          <w:rFonts w:ascii="Trebuchet MS" w:hAnsi="Trebuchet MS"/>
          <w:sz w:val="22"/>
          <w:szCs w:val="22"/>
          <w:lang w:val="ro-RO"/>
        </w:rPr>
      </w:pPr>
    </w:p>
    <w:p w14:paraId="49FE03A8" w14:textId="30A58EB3" w:rsidR="000B3971" w:rsidRPr="00E258EF" w:rsidRDefault="0099349E" w:rsidP="0029475F">
      <w:pPr>
        <w:ind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bCs/>
          <w:spacing w:val="-1"/>
          <w:sz w:val="22"/>
          <w:szCs w:val="22"/>
          <w:lang w:val="ro-RO"/>
        </w:rPr>
        <w:t>(b)    Condiții de rambursare și plată a</w:t>
      </w:r>
      <w:r w:rsidR="0029475F"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cheltuielilor</w:t>
      </w:r>
    </w:p>
    <w:p w14:paraId="30DF3327" w14:textId="77777777" w:rsidR="000B3971" w:rsidRPr="00E258EF" w:rsidRDefault="000B3971">
      <w:pPr>
        <w:spacing w:before="1" w:line="120" w:lineRule="exact"/>
        <w:rPr>
          <w:rFonts w:ascii="Trebuchet MS" w:hAnsi="Trebuchet MS"/>
          <w:sz w:val="22"/>
          <w:szCs w:val="22"/>
          <w:lang w:val="ro-RO"/>
        </w:rPr>
      </w:pPr>
    </w:p>
    <w:p w14:paraId="6EC41098" w14:textId="79502096" w:rsidR="00584E1F" w:rsidRPr="00E258EF"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Beneficiarii/Liderii de parteneriat au </w:t>
      </w:r>
      <w:proofErr w:type="spellStart"/>
      <w:r w:rsidRPr="00E258EF">
        <w:rPr>
          <w:rFonts w:ascii="Trebuchet MS" w:eastAsia="Trebuchet MS" w:hAnsi="Trebuchet MS" w:cs="Trebuchet MS"/>
          <w:w w:val="103"/>
          <w:sz w:val="22"/>
          <w:szCs w:val="22"/>
          <w:lang w:val="ro-RO"/>
        </w:rPr>
        <w:t>obligaţia</w:t>
      </w:r>
      <w:proofErr w:type="spellEnd"/>
      <w:r w:rsidRPr="00E258EF">
        <w:rPr>
          <w:rFonts w:ascii="Trebuchet MS" w:eastAsia="Trebuchet MS" w:hAnsi="Trebuchet MS" w:cs="Trebuchet MS"/>
          <w:w w:val="103"/>
          <w:sz w:val="22"/>
          <w:szCs w:val="22"/>
          <w:lang w:val="ro-RO"/>
        </w:rPr>
        <w:t xml:space="preserve"> de a depune la </w:t>
      </w:r>
      <w:proofErr w:type="spellStart"/>
      <w:r w:rsidRPr="00E258EF">
        <w:rPr>
          <w:rFonts w:ascii="Trebuchet MS" w:eastAsia="Trebuchet MS" w:hAnsi="Trebuchet MS" w:cs="Trebuchet MS"/>
          <w:w w:val="103"/>
          <w:sz w:val="22"/>
          <w:szCs w:val="22"/>
          <w:lang w:val="ro-RO"/>
        </w:rPr>
        <w:t>autorităţile</w:t>
      </w:r>
      <w:proofErr w:type="spellEnd"/>
      <w:r w:rsidRPr="00E258EF">
        <w:rPr>
          <w:rFonts w:ascii="Trebuchet MS" w:eastAsia="Trebuchet MS" w:hAnsi="Trebuchet MS" w:cs="Trebuchet MS"/>
          <w:w w:val="103"/>
          <w:sz w:val="22"/>
          <w:szCs w:val="22"/>
          <w:lang w:val="ro-RO"/>
        </w:rPr>
        <w:t xml:space="preserve"> de management/organismele  intermediare cereri de rambursare pentru cheltuielile efectuate, care nu fac obiectul mecanismului cererilor de plată</w:t>
      </w:r>
      <w:r w:rsidR="005D0A41" w:rsidRPr="00E258EF">
        <w:rPr>
          <w:rFonts w:ascii="Trebuchet MS" w:eastAsia="Trebuchet MS" w:hAnsi="Trebuchet MS" w:cs="Trebuchet MS"/>
          <w:w w:val="103"/>
          <w:sz w:val="22"/>
          <w:szCs w:val="22"/>
          <w:lang w:val="ro-RO"/>
        </w:rPr>
        <w:t>.</w:t>
      </w:r>
    </w:p>
    <w:p w14:paraId="327C1634" w14:textId="43DE9B4A" w:rsidR="00584E1F" w:rsidRPr="00E258EF"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E258EF"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Beneficiarilor/Liderilor de parteneriat/Partenerilor</w:t>
      </w:r>
      <w:r w:rsidR="00EA7DB4">
        <w:rPr>
          <w:rFonts w:ascii="Trebuchet MS" w:eastAsia="Trebuchet MS" w:hAnsi="Trebuchet MS" w:cs="Trebuchet MS"/>
          <w:w w:val="103"/>
          <w:sz w:val="22"/>
          <w:szCs w:val="22"/>
          <w:lang w:val="ro-RO"/>
        </w:rPr>
        <w:t xml:space="preserve"> </w:t>
      </w:r>
      <w:r w:rsidR="00EA7DB4">
        <w:rPr>
          <w:rFonts w:ascii="Trebuchet MS" w:eastAsia="Trebuchet MS" w:hAnsi="Trebuchet MS" w:cs="Trebuchet MS"/>
          <w:spacing w:val="-1"/>
          <w:sz w:val="22"/>
          <w:szCs w:val="22"/>
          <w:lang w:val="ro-RO"/>
        </w:rPr>
        <w:t xml:space="preserve">(dacă </w:t>
      </w:r>
      <w:r w:rsidR="002B404E">
        <w:rPr>
          <w:rFonts w:ascii="Trebuchet MS" w:eastAsia="Trebuchet MS" w:hAnsi="Trebuchet MS" w:cs="Trebuchet MS"/>
          <w:spacing w:val="-1"/>
          <w:sz w:val="22"/>
          <w:szCs w:val="22"/>
          <w:lang w:val="ro-RO"/>
        </w:rPr>
        <w:t xml:space="preserve">proiectele </w:t>
      </w:r>
      <w:r w:rsidR="00EA7DB4">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prevăzuți la art.7 alin.(1)-(6) și art.</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8, din OUG nr.</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876B9A"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sumele din fonduri europene și cofinanțare</w:t>
      </w:r>
      <w:r w:rsidR="00F16218" w:rsidRPr="00E258EF">
        <w:rPr>
          <w:rFonts w:ascii="Trebuchet MS" w:eastAsia="Trebuchet MS" w:hAnsi="Trebuchet MS" w:cs="Trebuchet MS"/>
          <w:w w:val="103"/>
          <w:sz w:val="22"/>
          <w:szCs w:val="22"/>
          <w:lang w:val="ro-RO"/>
        </w:rPr>
        <w:t xml:space="preserve"> de la bugetul de stat</w:t>
      </w:r>
      <w:r w:rsidRPr="00E258EF">
        <w:rPr>
          <w:rFonts w:ascii="Trebuchet MS" w:eastAsia="Trebuchet MS" w:hAnsi="Trebuchet MS" w:cs="Trebuchet MS"/>
          <w:w w:val="103"/>
          <w:sz w:val="22"/>
          <w:szCs w:val="22"/>
          <w:lang w:val="ro-RO"/>
        </w:rPr>
        <w:t xml:space="preserve"> autorizate se virează de către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După efectuarea plății,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notifică Beneficiarului/Liderului de parteneriat/Partenerilor</w:t>
      </w:r>
      <w:r w:rsidR="00811168">
        <w:rPr>
          <w:rFonts w:ascii="Trebuchet MS" w:eastAsia="Trebuchet MS" w:hAnsi="Trebuchet MS" w:cs="Trebuchet MS"/>
          <w:w w:val="103"/>
          <w:sz w:val="22"/>
          <w:szCs w:val="22"/>
          <w:lang w:val="ro-RO"/>
        </w:rPr>
        <w:t xml:space="preserve"> </w:t>
      </w:r>
      <w:r w:rsidR="00811168">
        <w:rPr>
          <w:rFonts w:ascii="Trebuchet MS" w:eastAsia="Trebuchet MS" w:hAnsi="Trebuchet MS" w:cs="Trebuchet MS"/>
          <w:spacing w:val="-1"/>
          <w:sz w:val="22"/>
          <w:szCs w:val="22"/>
          <w:lang w:val="ro-RO"/>
        </w:rPr>
        <w:t xml:space="preserve">(dacă </w:t>
      </w:r>
      <w:r w:rsidR="0089667D">
        <w:rPr>
          <w:rFonts w:ascii="Trebuchet MS" w:eastAsia="Trebuchet MS" w:hAnsi="Trebuchet MS" w:cs="Trebuchet MS"/>
          <w:spacing w:val="-1"/>
          <w:sz w:val="22"/>
          <w:szCs w:val="22"/>
          <w:lang w:val="ro-RO"/>
        </w:rPr>
        <w:t xml:space="preserve">proiectele </w:t>
      </w:r>
      <w:r w:rsidR="00811168">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E258EF">
        <w:rPr>
          <w:rFonts w:ascii="Trebuchet MS" w:eastAsia="Trebuchet MS" w:hAnsi="Trebuchet MS" w:cs="Trebuchet MS"/>
          <w:w w:val="103"/>
          <w:sz w:val="22"/>
          <w:szCs w:val="22"/>
          <w:lang w:val="ro-RO"/>
        </w:rPr>
        <w:t xml:space="preserve"> </w:t>
      </w:r>
    </w:p>
    <w:p w14:paraId="3908E880" w14:textId="6DDCC491" w:rsidR="00584E1F" w:rsidRPr="001A092F"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w:t>
      </w:r>
      <w:r w:rsidR="00080458" w:rsidRPr="00E258EF">
        <w:rPr>
          <w:rFonts w:ascii="Trebuchet MS" w:eastAsia="Trebuchet MS" w:hAnsi="Trebuchet MS" w:cs="Trebuchet MS"/>
          <w:w w:val="103"/>
          <w:sz w:val="22"/>
          <w:szCs w:val="22"/>
          <w:lang w:val="ro-RO"/>
        </w:rPr>
        <w:t>ul</w:t>
      </w:r>
      <w:r w:rsidRPr="00E258EF">
        <w:rPr>
          <w:rFonts w:ascii="Trebuchet MS" w:eastAsia="Trebuchet MS" w:hAnsi="Trebuchet MS" w:cs="Trebuchet MS"/>
          <w:w w:val="103"/>
          <w:sz w:val="22"/>
          <w:szCs w:val="22"/>
          <w:lang w:val="ro-RO"/>
        </w:rPr>
        <w:t xml:space="preserve">/Liderul de parteneriat </w:t>
      </w:r>
      <w:bookmarkStart w:id="11" w:name="_Hlk118814193"/>
      <w:r w:rsidR="00080458" w:rsidRPr="00E258EF">
        <w:rPr>
          <w:rFonts w:ascii="Trebuchet MS" w:eastAsia="Trebuchet MS" w:hAnsi="Trebuchet MS" w:cs="Trebuchet MS"/>
          <w:w w:val="103"/>
          <w:sz w:val="22"/>
          <w:szCs w:val="22"/>
          <w:lang w:val="ro-RO"/>
        </w:rPr>
        <w:t xml:space="preserve">are obligația de a </w:t>
      </w:r>
      <w:bookmarkEnd w:id="11"/>
      <w:r w:rsidRPr="00E258EF">
        <w:rPr>
          <w:rFonts w:ascii="Trebuchet MS" w:eastAsia="Trebuchet MS" w:hAnsi="Trebuchet MS" w:cs="Trebuchet MS"/>
          <w:w w:val="103"/>
          <w:sz w:val="22"/>
          <w:szCs w:val="22"/>
          <w:lang w:val="ro-RO"/>
        </w:rPr>
        <w:t xml:space="preserve">depune cererea de rambursare finala in termen de </w:t>
      </w:r>
      <w:r w:rsidR="00F75A63" w:rsidRPr="00E258EF">
        <w:rPr>
          <w:rFonts w:ascii="Trebuchet MS" w:eastAsia="Trebuchet MS" w:hAnsi="Trebuchet MS" w:cs="Trebuchet MS"/>
          <w:w w:val="103"/>
          <w:sz w:val="22"/>
          <w:szCs w:val="22"/>
          <w:lang w:val="ro-RO"/>
        </w:rPr>
        <w:t>maxim</w:t>
      </w:r>
      <w:r w:rsidR="001147D4" w:rsidRPr="00E258EF">
        <w:rPr>
          <w:rFonts w:ascii="Trebuchet MS" w:eastAsia="Trebuchet MS" w:hAnsi="Trebuchet MS" w:cs="Trebuchet MS"/>
          <w:w w:val="103"/>
          <w:sz w:val="22"/>
          <w:szCs w:val="22"/>
          <w:lang w:val="ro-RO"/>
        </w:rPr>
        <w:t xml:space="preserve"> 90</w:t>
      </w:r>
      <w:r w:rsidRPr="00E258EF">
        <w:rPr>
          <w:rFonts w:ascii="Trebuchet MS" w:eastAsia="Trebuchet MS" w:hAnsi="Trebuchet MS" w:cs="Trebuchet MS"/>
          <w:w w:val="103"/>
          <w:sz w:val="22"/>
          <w:szCs w:val="22"/>
          <w:lang w:val="ro-RO"/>
        </w:rPr>
        <w:t xml:space="preserve"> zile de la data </w:t>
      </w:r>
      <w:proofErr w:type="spellStart"/>
      <w:r w:rsidRPr="00E258EF">
        <w:rPr>
          <w:rFonts w:ascii="Trebuchet MS" w:eastAsia="Trebuchet MS" w:hAnsi="Trebuchet MS" w:cs="Trebuchet MS"/>
          <w:w w:val="103"/>
          <w:sz w:val="22"/>
          <w:szCs w:val="22"/>
          <w:lang w:val="ro-RO"/>
        </w:rPr>
        <w:t>finalizarii</w:t>
      </w:r>
      <w:proofErr w:type="spellEnd"/>
      <w:r w:rsidRPr="00E258EF">
        <w:rPr>
          <w:rFonts w:ascii="Trebuchet MS" w:eastAsia="Trebuchet MS" w:hAnsi="Trebuchet MS" w:cs="Trebuchet MS"/>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E258EF">
        <w:rPr>
          <w:rFonts w:ascii="Trebuchet MS" w:hAnsi="Trebuchet MS"/>
          <w:sz w:val="22"/>
          <w:szCs w:val="22"/>
          <w:lang w:val="ro-RO"/>
        </w:rPr>
        <w:t>.</w:t>
      </w:r>
      <w:r w:rsidR="00DE2E37" w:rsidRPr="00E258EF">
        <w:rPr>
          <w:rFonts w:ascii="Trebuchet MS" w:hAnsi="Trebuchet MS"/>
          <w:sz w:val="22"/>
          <w:szCs w:val="22"/>
          <w:lang w:val="ro-RO"/>
        </w:rPr>
        <w:t xml:space="preserve"> </w:t>
      </w:r>
    </w:p>
    <w:p w14:paraId="25DEC095" w14:textId="4B8D4CEB" w:rsidR="001147D4" w:rsidRPr="00E258EF"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Beneficiarul/Liderul de parteneriat nu respectă </w:t>
      </w:r>
      <w:proofErr w:type="spellStart"/>
      <w:r w:rsidRPr="00E258EF">
        <w:rPr>
          <w:rFonts w:ascii="Trebuchet MS" w:eastAsia="Trebuchet MS" w:hAnsi="Trebuchet MS" w:cs="Trebuchet MS"/>
          <w:w w:val="103"/>
          <w:sz w:val="22"/>
          <w:szCs w:val="22"/>
          <w:lang w:val="ro-RO"/>
        </w:rPr>
        <w:t>obligaţiile</w:t>
      </w:r>
      <w:proofErr w:type="spellEnd"/>
      <w:r w:rsidRPr="00E258EF">
        <w:rPr>
          <w:rFonts w:ascii="Trebuchet MS" w:eastAsia="Trebuchet MS" w:hAnsi="Trebuchet MS" w:cs="Trebuchet MS"/>
          <w:w w:val="103"/>
          <w:sz w:val="22"/>
          <w:szCs w:val="22"/>
          <w:lang w:val="ro-RO"/>
        </w:rPr>
        <w:t xml:space="preserve"> prevăzute la alin. (8) autoritatea de management procedează la emiterea documentelor finale pe baza progresului tehnic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sunt suportate de către beneficiari din resurse proprii.</w:t>
      </w:r>
    </w:p>
    <w:p w14:paraId="4D412468" w14:textId="1F2C89BF"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cererii de rambursare finale depuse de Beneficiar/Liderul de parteneriat</w:t>
      </w:r>
      <w:r w:rsidR="00B3312C" w:rsidRPr="00E258EF">
        <w:rPr>
          <w:rFonts w:ascii="Trebuchet MS" w:eastAsia="Trebuchet MS" w:hAnsi="Trebuchet MS" w:cs="Trebuchet MS"/>
          <w:w w:val="103"/>
          <w:sz w:val="22"/>
          <w:szCs w:val="22"/>
          <w:lang w:val="ro-RO"/>
        </w:rPr>
        <w:t>, în cazul proiectelor implementate în parteneriat</w:t>
      </w:r>
      <w:r w:rsidRPr="00E258EF">
        <w:rPr>
          <w:rFonts w:ascii="Trebuchet MS" w:eastAsia="Trebuchet MS" w:hAnsi="Trebuchet MS" w:cs="Trebuchet MS"/>
          <w:w w:val="103"/>
          <w:sz w:val="22"/>
          <w:szCs w:val="22"/>
          <w:lang w:val="ro-RO"/>
        </w:rPr>
        <w:t xml:space="preserve"> în cadrul proiectului, termenul de autorizare prevăzut la alin.</w:t>
      </w:r>
      <w:r w:rsidR="009F714E"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E258EF">
        <w:rPr>
          <w:rFonts w:ascii="Trebuchet MS" w:eastAsia="Trebuchet MS" w:hAnsi="Trebuchet MS" w:cs="Trebuchet MS"/>
          <w:w w:val="103"/>
          <w:sz w:val="22"/>
          <w:szCs w:val="22"/>
          <w:lang w:val="ro-RO"/>
        </w:rPr>
        <w:t xml:space="preserve"> 2021/</w:t>
      </w:r>
      <w:r w:rsidRPr="00E258EF">
        <w:rPr>
          <w:rFonts w:ascii="Trebuchet MS" w:eastAsia="Trebuchet MS" w:hAnsi="Trebuchet MS" w:cs="Trebuchet MS"/>
          <w:w w:val="103"/>
          <w:sz w:val="22"/>
          <w:szCs w:val="22"/>
          <w:lang w:val="ro-RO"/>
        </w:rPr>
        <w:t>1060.</w:t>
      </w:r>
    </w:p>
    <w:p w14:paraId="6A0800BF" w14:textId="0DB375C9" w:rsidR="005D06E1"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2" w:name="_Hlk118814658"/>
      <w:r w:rsidR="00876B9A" w:rsidRPr="00E258EF">
        <w:rPr>
          <w:rFonts w:ascii="Trebuchet MS" w:eastAsia="Trebuchet MS" w:hAnsi="Trebuchet MS" w:cs="Trebuchet MS"/>
          <w:w w:val="103"/>
          <w:sz w:val="22"/>
          <w:szCs w:val="22"/>
          <w:lang w:val="ro-RO"/>
        </w:rPr>
        <w:t xml:space="preserve">de </w:t>
      </w:r>
      <w:proofErr w:type="spellStart"/>
      <w:r w:rsidR="00876B9A" w:rsidRPr="00E258EF">
        <w:rPr>
          <w:rFonts w:ascii="Trebuchet MS" w:eastAsia="Trebuchet MS" w:hAnsi="Trebuchet MS" w:cs="Trebuchet MS"/>
          <w:w w:val="103"/>
          <w:sz w:val="22"/>
          <w:szCs w:val="22"/>
          <w:lang w:val="ro-RO"/>
        </w:rPr>
        <w:t>catre</w:t>
      </w:r>
      <w:proofErr w:type="spellEnd"/>
      <w:r w:rsidR="00876B9A" w:rsidRPr="00E258EF">
        <w:rPr>
          <w:rFonts w:ascii="Trebuchet MS" w:eastAsia="Trebuchet MS" w:hAnsi="Trebuchet MS" w:cs="Trebuchet MS"/>
          <w:w w:val="103"/>
          <w:sz w:val="22"/>
          <w:szCs w:val="22"/>
          <w:lang w:val="ro-RO"/>
        </w:rPr>
        <w:t xml:space="preserve"> AMPEO/OI, </w:t>
      </w:r>
      <w:r w:rsidRPr="00E258EF">
        <w:rPr>
          <w:rFonts w:ascii="Trebuchet MS" w:eastAsia="Trebuchet MS" w:hAnsi="Trebuchet MS" w:cs="Trebuchet MS"/>
          <w:w w:val="103"/>
          <w:sz w:val="22"/>
          <w:szCs w:val="22"/>
          <w:lang w:val="ro-RO"/>
        </w:rPr>
        <w:t xml:space="preserve">în termen de </w:t>
      </w:r>
      <w:r w:rsidR="002E1511" w:rsidRPr="00E258EF">
        <w:rPr>
          <w:rFonts w:ascii="Trebuchet MS" w:eastAsia="Trebuchet MS" w:hAnsi="Trebuchet MS" w:cs="Trebuchet MS"/>
          <w:w w:val="103"/>
          <w:sz w:val="22"/>
          <w:szCs w:val="22"/>
          <w:lang w:val="ro-RO"/>
        </w:rPr>
        <w:t xml:space="preserve"> 5 zile</w:t>
      </w:r>
      <w:r w:rsidRPr="00E258EF">
        <w:rPr>
          <w:rFonts w:ascii="Trebuchet MS" w:eastAsia="Trebuchet MS" w:hAnsi="Trebuchet MS" w:cs="Trebuchet MS"/>
          <w:w w:val="103"/>
          <w:sz w:val="22"/>
          <w:szCs w:val="22"/>
          <w:lang w:val="ro-RO"/>
        </w:rPr>
        <w:t xml:space="preserve"> </w:t>
      </w:r>
      <w:r w:rsidR="00876B9A" w:rsidRPr="00E258EF">
        <w:rPr>
          <w:rFonts w:ascii="Trebuchet MS" w:eastAsia="Trebuchet MS" w:hAnsi="Trebuchet MS" w:cs="Trebuchet MS"/>
          <w:w w:val="103"/>
          <w:sz w:val="22"/>
          <w:szCs w:val="22"/>
          <w:lang w:val="ro-RO"/>
        </w:rPr>
        <w:t xml:space="preserve">de la comunicarea </w:t>
      </w:r>
      <w:proofErr w:type="spellStart"/>
      <w:r w:rsidR="00876B9A" w:rsidRPr="00E258EF">
        <w:rPr>
          <w:rFonts w:ascii="Trebuchet MS" w:eastAsia="Trebuchet MS" w:hAnsi="Trebuchet MS" w:cs="Trebuchet MS"/>
          <w:w w:val="103"/>
          <w:sz w:val="22"/>
          <w:szCs w:val="22"/>
          <w:lang w:val="ro-RO"/>
        </w:rPr>
        <w:t>solicitarilor</w:t>
      </w:r>
      <w:proofErr w:type="spellEnd"/>
      <w:r w:rsidR="00876B9A" w:rsidRPr="00E258EF">
        <w:rPr>
          <w:rFonts w:ascii="Trebuchet MS" w:eastAsia="Trebuchet MS" w:hAnsi="Trebuchet MS" w:cs="Trebuchet MS"/>
          <w:w w:val="103"/>
          <w:sz w:val="22"/>
          <w:szCs w:val="22"/>
          <w:lang w:val="ro-RO"/>
        </w:rPr>
        <w:t xml:space="preserve"> de </w:t>
      </w:r>
      <w:proofErr w:type="spellStart"/>
      <w:r w:rsidR="00876B9A" w:rsidRPr="00E258EF">
        <w:rPr>
          <w:rFonts w:ascii="Trebuchet MS" w:eastAsia="Trebuchet MS" w:hAnsi="Trebuchet MS" w:cs="Trebuchet MS"/>
          <w:w w:val="103"/>
          <w:sz w:val="22"/>
          <w:szCs w:val="22"/>
          <w:lang w:val="ro-RO"/>
        </w:rPr>
        <w:t>clarificari</w:t>
      </w:r>
      <w:bookmarkEnd w:id="12"/>
      <w:proofErr w:type="spellEnd"/>
      <w:r w:rsidR="00876B9A" w:rsidRPr="00E258EF">
        <w:rPr>
          <w:rFonts w:ascii="Trebuchet MS" w:eastAsia="Trebuchet MS" w:hAnsi="Trebuchet MS" w:cs="Trebuchet MS"/>
          <w:w w:val="103"/>
          <w:sz w:val="22"/>
          <w:szCs w:val="22"/>
          <w:lang w:val="ro-RO"/>
        </w:rPr>
        <w:t xml:space="preserve">, </w:t>
      </w:r>
      <w:r w:rsidR="009E2E35" w:rsidRPr="00E258EF">
        <w:rPr>
          <w:rFonts w:ascii="Trebuchet MS" w:eastAsia="Trebuchet MS" w:hAnsi="Trebuchet MS" w:cs="Trebuchet MS"/>
          <w:w w:val="103"/>
          <w:sz w:val="22"/>
          <w:szCs w:val="22"/>
          <w:lang w:val="ro-RO"/>
        </w:rPr>
        <w:t xml:space="preserve">poate </w:t>
      </w:r>
      <w:r w:rsidRPr="00E258EF">
        <w:rPr>
          <w:rFonts w:ascii="Trebuchet MS" w:eastAsia="Trebuchet MS" w:hAnsi="Trebuchet MS" w:cs="Trebuchet MS"/>
          <w:w w:val="103"/>
          <w:sz w:val="22"/>
          <w:szCs w:val="22"/>
          <w:lang w:val="ro-RO"/>
        </w:rPr>
        <w:t>atrage respingerea parțială sau totală, după caz, a cererii de rambursare.</w:t>
      </w:r>
      <w:r w:rsidR="00251DE1" w:rsidRPr="00E258EF">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251DE1" w:rsidRPr="00E258EF">
        <w:rPr>
          <w:rFonts w:ascii="Trebuchet MS" w:eastAsia="Trebuchet MS" w:hAnsi="Trebuchet MS" w:cs="Trebuchet MS"/>
          <w:w w:val="103"/>
          <w:sz w:val="22"/>
          <w:szCs w:val="22"/>
          <w:lang w:val="ro-RO"/>
        </w:rPr>
        <w:t>adiţionale</w:t>
      </w:r>
      <w:proofErr w:type="spellEnd"/>
      <w:r w:rsidR="00251DE1" w:rsidRPr="00E258EF">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9F714E" w:rsidRPr="00E258EF">
        <w:rPr>
          <w:rFonts w:ascii="Trebuchet MS" w:eastAsia="Trebuchet MS" w:hAnsi="Trebuchet MS" w:cs="Trebuchet MS"/>
          <w:w w:val="103"/>
          <w:sz w:val="22"/>
          <w:szCs w:val="22"/>
          <w:lang w:val="ro-RO"/>
        </w:rPr>
        <w:t xml:space="preserve">verificare a cererii de rambursare </w:t>
      </w:r>
      <w:r w:rsidR="00251DE1" w:rsidRPr="00E258EF">
        <w:rPr>
          <w:rFonts w:ascii="Trebuchet MS" w:eastAsia="Trebuchet MS" w:hAnsi="Trebuchet MS" w:cs="Trebuchet MS"/>
          <w:w w:val="103"/>
          <w:sz w:val="22"/>
          <w:szCs w:val="22"/>
          <w:lang w:val="ro-RO"/>
        </w:rPr>
        <w:t xml:space="preserve">prevăzut la </w:t>
      </w:r>
      <w:r w:rsidR="00372D2E" w:rsidRPr="00E258EF">
        <w:rPr>
          <w:rFonts w:ascii="Trebuchet MS" w:eastAsia="Trebuchet MS" w:hAnsi="Trebuchet MS" w:cs="Trebuchet MS"/>
          <w:w w:val="103"/>
          <w:sz w:val="22"/>
          <w:szCs w:val="22"/>
          <w:lang w:val="ro-RO"/>
        </w:rPr>
        <w:t xml:space="preserve">art. 25, </w:t>
      </w:r>
      <w:r w:rsidR="00251DE1" w:rsidRPr="00E258EF">
        <w:rPr>
          <w:rFonts w:ascii="Trebuchet MS" w:eastAsia="Trebuchet MS" w:hAnsi="Trebuchet MS" w:cs="Trebuchet MS"/>
          <w:w w:val="103"/>
          <w:sz w:val="22"/>
          <w:szCs w:val="22"/>
          <w:lang w:val="ro-RO"/>
        </w:rPr>
        <w:t xml:space="preserve">alin. (2) </w:t>
      </w:r>
      <w:r w:rsidR="00CE411A" w:rsidRPr="00E258EF">
        <w:rPr>
          <w:rFonts w:ascii="Trebuchet MS" w:eastAsia="Trebuchet MS" w:hAnsi="Trebuchet MS" w:cs="Trebuchet MS"/>
          <w:w w:val="103"/>
          <w:sz w:val="22"/>
          <w:szCs w:val="22"/>
          <w:lang w:val="ro-RO"/>
        </w:rPr>
        <w:t>din OUG</w:t>
      </w:r>
      <w:r w:rsidR="00291CB4" w:rsidRPr="00E258EF">
        <w:rPr>
          <w:rFonts w:ascii="Trebuchet MS" w:eastAsia="Trebuchet MS" w:hAnsi="Trebuchet MS" w:cs="Trebuchet MS"/>
          <w:w w:val="103"/>
          <w:sz w:val="22"/>
          <w:szCs w:val="22"/>
          <w:lang w:val="ro-RO"/>
        </w:rPr>
        <w:t xml:space="preserve"> nr.</w:t>
      </w:r>
      <w:r w:rsidR="00CE411A" w:rsidRPr="00E258EF">
        <w:rPr>
          <w:rFonts w:ascii="Trebuchet MS" w:eastAsia="Trebuchet MS" w:hAnsi="Trebuchet MS" w:cs="Trebuchet MS"/>
          <w:w w:val="103"/>
          <w:sz w:val="22"/>
          <w:szCs w:val="22"/>
          <w:lang w:val="ro-RO"/>
        </w:rPr>
        <w:t xml:space="preserve"> 133/2021 </w:t>
      </w:r>
      <w:r w:rsidR="00251DE1" w:rsidRPr="00E258EF">
        <w:rPr>
          <w:rFonts w:ascii="Trebuchet MS" w:eastAsia="Trebuchet MS" w:hAnsi="Trebuchet MS" w:cs="Trebuchet MS"/>
          <w:w w:val="103"/>
          <w:sz w:val="22"/>
          <w:szCs w:val="22"/>
          <w:lang w:val="ro-RO"/>
        </w:rPr>
        <w:t xml:space="preserve">poate fi întrerupt fără ca perioadele de întrerupere cumulate să </w:t>
      </w:r>
      <w:proofErr w:type="spellStart"/>
      <w:r w:rsidR="00251DE1" w:rsidRPr="00E258EF">
        <w:rPr>
          <w:rFonts w:ascii="Trebuchet MS" w:eastAsia="Trebuchet MS" w:hAnsi="Trebuchet MS" w:cs="Trebuchet MS"/>
          <w:w w:val="103"/>
          <w:sz w:val="22"/>
          <w:szCs w:val="22"/>
          <w:lang w:val="ro-RO"/>
        </w:rPr>
        <w:t>depăşească</w:t>
      </w:r>
      <w:proofErr w:type="spellEnd"/>
      <w:r w:rsidR="00251DE1" w:rsidRPr="00E258EF">
        <w:rPr>
          <w:rFonts w:ascii="Trebuchet MS" w:eastAsia="Trebuchet MS" w:hAnsi="Trebuchet MS" w:cs="Trebuchet MS"/>
          <w:w w:val="103"/>
          <w:sz w:val="22"/>
          <w:szCs w:val="22"/>
          <w:lang w:val="ro-RO"/>
        </w:rPr>
        <w:t xml:space="preserve"> 10 zile lucrătoare.</w:t>
      </w:r>
    </w:p>
    <w:p w14:paraId="23E2F4F6" w14:textId="23C6E959" w:rsidR="00F75002" w:rsidRPr="00E258EF"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Transferul fondurilor pentru cererea de plată/cererea de rambursare se va efectua în lei în următoarele conturi:</w:t>
      </w:r>
    </w:p>
    <w:p w14:paraId="0DA38D65" w14:textId="56741071"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w:t>
      </w:r>
    </w:p>
    <w:p w14:paraId="33C2AB9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4E3D64F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2457DE5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59F8A596" w14:textId="77777777" w:rsidR="003A4BFB" w:rsidRPr="00E258EF"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w:t>
      </w:r>
    </w:p>
    <w:p w14:paraId="08D8C3E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cod IBAN:    ……………………</w:t>
      </w:r>
    </w:p>
    <w:p w14:paraId="7EDF42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55FC09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10B2535" w14:textId="77777777" w:rsidR="003A4BFB" w:rsidRPr="00E258EF" w:rsidRDefault="003A4BFB" w:rsidP="003A4BFB">
      <w:pPr>
        <w:spacing w:before="8" w:line="240" w:lineRule="exact"/>
        <w:rPr>
          <w:rFonts w:ascii="Trebuchet MS" w:hAnsi="Trebuchet MS"/>
          <w:sz w:val="22"/>
          <w:szCs w:val="22"/>
          <w:lang w:val="ro-RO"/>
        </w:rPr>
      </w:pPr>
    </w:p>
    <w:p w14:paraId="639F3E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parteneriat/Partenerului:</w:t>
      </w:r>
    </w:p>
    <w:p w14:paraId="6F2A526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(Lider de parteneriat)</w:t>
      </w:r>
    </w:p>
    <w:p w14:paraId="3D41DE5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22FC1AB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3C9A515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072EAB6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(Lider de parteneriat)</w:t>
      </w:r>
    </w:p>
    <w:p w14:paraId="2F7BA34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532AF2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4757FD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5AB763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1)</w:t>
      </w:r>
    </w:p>
    <w:p w14:paraId="15C2BF0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6B27716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33601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9D9666F" w14:textId="77777777" w:rsidR="003A4BFB" w:rsidRPr="00E258EF" w:rsidRDefault="003A4BFB" w:rsidP="003A4BFB">
      <w:pPr>
        <w:spacing w:before="8" w:line="240" w:lineRule="exact"/>
        <w:rPr>
          <w:rFonts w:ascii="Trebuchet MS" w:hAnsi="Trebuchet MS"/>
          <w:sz w:val="22"/>
          <w:szCs w:val="22"/>
          <w:lang w:val="ro-RO"/>
        </w:rPr>
      </w:pPr>
    </w:p>
    <w:p w14:paraId="143B86C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1)</w:t>
      </w:r>
    </w:p>
    <w:p w14:paraId="4AAEE4C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28A6CC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w:t>
      </w:r>
    </w:p>
    <w:p w14:paraId="037BA54D"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2A83F31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n)</w:t>
      </w:r>
    </w:p>
    <w:p w14:paraId="04E4C9F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5823EE8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58291E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D25059E" w14:textId="3B503718" w:rsidR="003A4BFB" w:rsidRPr="00E258EF" w:rsidRDefault="003A4BFB" w:rsidP="003A4BFB">
      <w:pPr>
        <w:ind w:right="4261" w:hanging="90"/>
        <w:jc w:val="both"/>
        <w:rPr>
          <w:rFonts w:ascii="Trebuchet MS" w:eastAsia="Trebuchet MS" w:hAnsi="Trebuchet MS" w:cs="Trebuchet MS"/>
          <w:sz w:val="22"/>
          <w:szCs w:val="22"/>
          <w:lang w:val="ro-RO"/>
        </w:rPr>
      </w:pPr>
    </w:p>
    <w:p w14:paraId="5C170A4F" w14:textId="77777777" w:rsidR="0080480F" w:rsidRPr="00E258EF" w:rsidRDefault="0080480F" w:rsidP="00336234">
      <w:pPr>
        <w:ind w:right="4261"/>
        <w:jc w:val="both"/>
        <w:rPr>
          <w:rFonts w:ascii="Trebuchet MS" w:eastAsia="Trebuchet MS" w:hAnsi="Trebuchet MS" w:cs="Trebuchet MS"/>
          <w:sz w:val="22"/>
          <w:szCs w:val="22"/>
          <w:lang w:val="ro-RO"/>
        </w:rPr>
      </w:pPr>
    </w:p>
    <w:p w14:paraId="0055540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n)</w:t>
      </w:r>
    </w:p>
    <w:p w14:paraId="6485F51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0217B3E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ECD72E2" w14:textId="2855F4B4"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D0653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po</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spr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 xml:space="preserve">rambursare </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vigoar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a prezentului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data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z w:val="22"/>
          <w:szCs w:val="22"/>
          <w:lang w:val="ro-RO"/>
        </w:rPr>
        <w:t>igoare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însă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ma</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devrem</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DC103D" w:rsidRPr="00E258EF">
        <w:rPr>
          <w:rFonts w:ascii="Trebuchet MS" w:eastAsia="Trebuchet MS" w:hAnsi="Trebuchet MS" w:cs="Trebuchet MS"/>
          <w:sz w:val="22"/>
          <w:szCs w:val="22"/>
          <w:lang w:val="ro-RO"/>
        </w:rPr>
        <w:t>1 ianuarie 2021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sunt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considerate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sunt </w:t>
      </w:r>
      <w:r w:rsidRPr="00E258EF">
        <w:rPr>
          <w:rFonts w:ascii="Trebuchet MS" w:eastAsia="Trebuchet MS" w:hAnsi="Trebuchet MS" w:cs="Trebuchet MS"/>
          <w:sz w:val="22"/>
          <w:szCs w:val="22"/>
          <w:lang w:val="ro-RO"/>
        </w:rPr>
        <w:t>efectuate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 cadrul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regulil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00706E87">
        <w:rPr>
          <w:rFonts w:ascii="Trebuchet MS" w:eastAsia="Trebuchet MS" w:hAnsi="Trebuchet MS" w:cs="Trebuchet MS"/>
          <w:spacing w:val="18"/>
          <w:sz w:val="22"/>
          <w:szCs w:val="22"/>
          <w:lang w:val="ro-RO"/>
        </w:rPr>
        <w:lastRenderedPageBreak/>
        <w:t>naționale 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comunitar</w:t>
      </w:r>
      <w:r w:rsidRPr="00E258EF">
        <w:rPr>
          <w:rFonts w:ascii="Trebuchet MS" w:eastAsia="Trebuchet MS" w:hAnsi="Trebuchet MS" w:cs="Trebuchet MS"/>
          <w:sz w:val="22"/>
          <w:szCs w:val="22"/>
          <w:lang w:val="ro-RO"/>
        </w:rPr>
        <w:t>e</w:t>
      </w:r>
      <w:r w:rsidR="00706E87">
        <w:rPr>
          <w:rFonts w:ascii="Trebuchet MS" w:eastAsia="Trebuchet MS" w:hAnsi="Trebuchet MS" w:cs="Trebuchet MS"/>
          <w:w w:val="103"/>
          <w:sz w:val="22"/>
          <w:szCs w:val="22"/>
          <w:lang w:val="ro-RO"/>
        </w:rPr>
        <w:t xml:space="preserve"> </w:t>
      </w:r>
      <w:r w:rsidR="00706E87" w:rsidRPr="00E258EF">
        <w:rPr>
          <w:rFonts w:ascii="Trebuchet MS" w:eastAsia="Trebuchet MS" w:hAnsi="Trebuchet MS" w:cs="Trebuchet MS"/>
          <w:sz w:val="22"/>
          <w:szCs w:val="22"/>
          <w:lang w:val="ro-RO"/>
        </w:rPr>
        <w:t>conform</w:t>
      </w:r>
      <w:r w:rsidR="00706E87" w:rsidRPr="00E258EF">
        <w:rPr>
          <w:rFonts w:ascii="Trebuchet MS" w:eastAsia="Trebuchet MS" w:hAnsi="Trebuchet MS" w:cs="Trebuchet MS"/>
          <w:spacing w:val="24"/>
          <w:sz w:val="22"/>
          <w:szCs w:val="22"/>
          <w:lang w:val="ro-RO"/>
        </w:rPr>
        <w:t xml:space="preserve"> </w:t>
      </w:r>
      <w:r w:rsidR="00706E87" w:rsidRPr="00E258EF">
        <w:rPr>
          <w:rFonts w:ascii="Trebuchet MS" w:eastAsia="Trebuchet MS" w:hAnsi="Trebuchet MS" w:cs="Trebuchet MS"/>
          <w:sz w:val="22"/>
          <w:szCs w:val="22"/>
          <w:lang w:val="ro-RO"/>
        </w:rPr>
        <w:t>reglementărilor</w:t>
      </w:r>
      <w:r w:rsidR="00706E87" w:rsidRPr="00E258EF">
        <w:rPr>
          <w:rFonts w:ascii="Trebuchet MS" w:eastAsia="Trebuchet MS" w:hAnsi="Trebuchet MS" w:cs="Trebuchet MS"/>
          <w:spacing w:val="44"/>
          <w:sz w:val="22"/>
          <w:szCs w:val="22"/>
          <w:lang w:val="ro-RO"/>
        </w:rPr>
        <w:t xml:space="preserve"> </w:t>
      </w:r>
      <w:r w:rsidR="00706E87" w:rsidRPr="00E258EF">
        <w:rPr>
          <w:rFonts w:ascii="Trebuchet MS" w:eastAsia="Trebuchet MS" w:hAnsi="Trebuchet MS" w:cs="Trebuchet MS"/>
          <w:sz w:val="22"/>
          <w:szCs w:val="22"/>
          <w:lang w:val="ro-RO"/>
        </w:rPr>
        <w:t>în</w:t>
      </w:r>
      <w:r w:rsidR="00706E87" w:rsidRPr="00E258EF">
        <w:rPr>
          <w:rFonts w:ascii="Trebuchet MS" w:eastAsia="Trebuchet MS" w:hAnsi="Trebuchet MS" w:cs="Trebuchet MS"/>
          <w:spacing w:val="7"/>
          <w:sz w:val="22"/>
          <w:szCs w:val="22"/>
          <w:lang w:val="ro-RO"/>
        </w:rPr>
        <w:t xml:space="preserve"> </w:t>
      </w:r>
      <w:r w:rsidR="00706E87" w:rsidRPr="00E258EF">
        <w:rPr>
          <w:rFonts w:ascii="Trebuchet MS" w:eastAsia="Trebuchet MS" w:hAnsi="Trebuchet MS" w:cs="Trebuchet MS"/>
          <w:w w:val="103"/>
          <w:sz w:val="22"/>
          <w:szCs w:val="22"/>
          <w:lang w:val="ro-RO"/>
        </w:rPr>
        <w:t>vigoare</w:t>
      </w:r>
      <w:r w:rsidR="00973292" w:rsidRPr="00E258EF">
        <w:rPr>
          <w:rFonts w:ascii="Trebuchet MS" w:eastAsia="Trebuchet MS" w:hAnsi="Trebuchet MS" w:cs="Trebuchet MS"/>
          <w:sz w:val="22"/>
          <w:szCs w:val="22"/>
          <w:lang w:val="ro-RO"/>
        </w:rPr>
        <w:t xml:space="preserve"> </w:t>
      </w:r>
      <w:r w:rsidR="00706E87">
        <w:rPr>
          <w:rFonts w:ascii="Trebuchet MS" w:eastAsia="Trebuchet MS" w:hAnsi="Trebuchet MS" w:cs="Trebuchet MS"/>
          <w:sz w:val="22"/>
          <w:szCs w:val="22"/>
          <w:lang w:val="ro-RO"/>
        </w:rPr>
        <w:t xml:space="preserve">precum și </w:t>
      </w:r>
      <w:r w:rsidR="00973292" w:rsidRPr="00E258EF">
        <w:rPr>
          <w:rFonts w:ascii="Trebuchet MS" w:eastAsia="Trebuchet MS" w:hAnsi="Trebuchet MS" w:cs="Trebuchet MS"/>
          <w:spacing w:val="29"/>
          <w:sz w:val="22"/>
          <w:szCs w:val="22"/>
          <w:lang w:val="ro-RO"/>
        </w:rPr>
        <w:t>ale</w:t>
      </w:r>
      <w:r w:rsidR="00973292" w:rsidRPr="00E258EF">
        <w:rPr>
          <w:rFonts w:ascii="Trebuchet MS" w:eastAsia="Trebuchet MS" w:hAnsi="Trebuchet MS" w:cs="Trebuchet MS"/>
          <w:w w:val="103"/>
          <w:sz w:val="22"/>
          <w:szCs w:val="22"/>
          <w:lang w:val="ro-RO"/>
        </w:rPr>
        <w:t xml:space="preserve"> Ghidului Solicitantului -</w:t>
      </w:r>
      <w:r w:rsidR="00336E5B">
        <w:rPr>
          <w:rFonts w:ascii="Trebuchet MS" w:eastAsia="Trebuchet MS" w:hAnsi="Trebuchet MS" w:cs="Trebuchet MS"/>
          <w:w w:val="103"/>
          <w:sz w:val="22"/>
          <w:szCs w:val="22"/>
          <w:lang w:val="ro-RO"/>
        </w:rPr>
        <w:t xml:space="preserve"> </w:t>
      </w:r>
      <w:r w:rsidR="00973292" w:rsidRPr="00E258EF">
        <w:rPr>
          <w:rFonts w:ascii="Trebuchet MS" w:eastAsia="Trebuchet MS" w:hAnsi="Trebuchet MS" w:cs="Trebuchet MS"/>
          <w:w w:val="103"/>
          <w:sz w:val="22"/>
          <w:szCs w:val="22"/>
          <w:lang w:val="ro-RO"/>
        </w:rPr>
        <w:t>Condiții generale și Condiții Specifice</w:t>
      </w:r>
      <w:r w:rsidRPr="00E258EF">
        <w:rPr>
          <w:rFonts w:ascii="Trebuchet MS" w:eastAsia="Trebuchet MS" w:hAnsi="Trebuchet MS" w:cs="Trebuchet MS"/>
          <w:w w:val="103"/>
          <w:sz w:val="22"/>
          <w:szCs w:val="22"/>
          <w:lang w:val="ro-RO"/>
        </w:rPr>
        <w:t>.</w:t>
      </w:r>
    </w:p>
    <w:p w14:paraId="28F61E7D" w14:textId="4114874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rambursării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trebui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fi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dej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w w:val="103"/>
          <w:sz w:val="22"/>
          <w:szCs w:val="22"/>
          <w:lang w:val="ro-RO"/>
        </w:rPr>
        <w:t xml:space="preserve">efectuate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plăţii</w:t>
      </w:r>
      <w:proofErr w:type="spellEnd"/>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transferulu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banca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contul Beneficiarului.</w:t>
      </w:r>
    </w:p>
    <w:p w14:paraId="63A6FF38" w14:textId="4BC36A14"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Fiecare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cerer</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transmisă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Beneficiar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trebuie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reflect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separat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fiecare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calendaristic</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w w:val="103"/>
          <w:sz w:val="22"/>
          <w:szCs w:val="22"/>
          <w:lang w:val="ro-RO"/>
        </w:rPr>
        <w:t>efectuate.</w:t>
      </w:r>
    </w:p>
    <w:p w14:paraId="0165DBB5" w14:textId="02F17836" w:rsidR="000B3971" w:rsidRPr="00E258EF"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3" w:name="_Hlk105572986"/>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depun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Rap</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9"/>
          <w:sz w:val="22"/>
          <w:szCs w:val="22"/>
          <w:lang w:val="ro-RO"/>
        </w:rPr>
        <w:t xml:space="preserve"> </w:t>
      </w:r>
      <w:r w:rsidR="00A276E7" w:rsidRPr="00E258EF">
        <w:rPr>
          <w:rFonts w:ascii="Trebuchet MS" w:eastAsia="Trebuchet MS" w:hAnsi="Trebuchet MS" w:cs="Trebuchet MS"/>
          <w:sz w:val="22"/>
          <w:szCs w:val="22"/>
          <w:lang w:val="ro-RO"/>
        </w:rPr>
        <w:t>de progres</w:t>
      </w:r>
      <w:r w:rsidRPr="00E258EF">
        <w:rPr>
          <w:rFonts w:ascii="Trebuchet MS" w:eastAsia="Trebuchet MS" w:hAnsi="Trebuchet MS" w:cs="Trebuchet MS"/>
          <w:spacing w:val="1"/>
          <w:sz w:val="22"/>
          <w:szCs w:val="22"/>
          <w:lang w:val="ro-RO"/>
        </w:rPr>
        <w:t xml:space="preserve">, </w:t>
      </w:r>
      <w:r w:rsidR="00577BE6" w:rsidRPr="00E258EF">
        <w:rPr>
          <w:rFonts w:ascii="Trebuchet MS" w:eastAsia="Trebuchet MS" w:hAnsi="Trebuchet MS" w:cs="Trebuchet MS"/>
          <w:spacing w:val="1"/>
          <w:sz w:val="22"/>
          <w:szCs w:val="22"/>
          <w:lang w:val="ro-RO"/>
        </w:rPr>
        <w:t>cu o frecvență de</w:t>
      </w:r>
      <w:r w:rsidR="00577BE6" w:rsidRPr="00E258EF">
        <w:rPr>
          <w:rFonts w:ascii="Trebuchet MS" w:eastAsia="Trebuchet MS" w:hAnsi="Trebuchet MS" w:cs="Trebuchet MS"/>
          <w:spacing w:val="25"/>
          <w:sz w:val="22"/>
          <w:szCs w:val="22"/>
          <w:lang w:val="ro-RO"/>
        </w:rPr>
        <w:t xml:space="preserve"> </w:t>
      </w:r>
      <w:r w:rsidR="00577BE6" w:rsidRPr="00E258EF">
        <w:rPr>
          <w:rFonts w:ascii="Trebuchet MS" w:eastAsia="Trebuchet MS" w:hAnsi="Trebuchet MS" w:cs="Trebuchet MS"/>
          <w:spacing w:val="1"/>
          <w:sz w:val="22"/>
          <w:szCs w:val="22"/>
          <w:lang w:val="ro-RO"/>
        </w:rPr>
        <w:t xml:space="preserve">maximum 3 luni,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conformitate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Anexa</w:t>
      </w:r>
      <w:r w:rsidRPr="00E258EF">
        <w:rPr>
          <w:rFonts w:ascii="Trebuchet MS" w:eastAsia="Trebuchet MS" w:hAnsi="Trebuchet MS" w:cs="Trebuchet MS"/>
          <w:spacing w:val="27"/>
          <w:sz w:val="22"/>
          <w:szCs w:val="22"/>
          <w:lang w:val="ro-RO"/>
        </w:rPr>
        <w:t xml:space="preserve"> </w:t>
      </w:r>
      <w:r w:rsidR="00DC103D" w:rsidRPr="00E258EF">
        <w:rPr>
          <w:rFonts w:ascii="Trebuchet MS" w:eastAsia="Trebuchet MS" w:hAnsi="Trebuchet MS" w:cs="Trebuchet MS"/>
          <w:w w:val="103"/>
          <w:sz w:val="22"/>
          <w:szCs w:val="22"/>
          <w:lang w:val="ro-RO"/>
        </w:rPr>
        <w:t xml:space="preserve">2 </w:t>
      </w:r>
      <w:r w:rsidR="00577BE6" w:rsidRPr="00E258EF">
        <w:rPr>
          <w:rFonts w:ascii="Trebuchet MS" w:eastAsia="Trebuchet MS" w:hAnsi="Trebuchet MS" w:cs="Trebuchet MS"/>
          <w:w w:val="103"/>
          <w:sz w:val="22"/>
          <w:szCs w:val="22"/>
          <w:lang w:val="ro-RO"/>
        </w:rPr>
        <w:t xml:space="preserve">- </w:t>
      </w:r>
      <w:r w:rsidR="00DC103D" w:rsidRPr="00E258EF">
        <w:rPr>
          <w:rFonts w:ascii="Trebuchet MS" w:eastAsia="Trebuchet MS" w:hAnsi="Trebuchet MS" w:cs="Trebuchet MS"/>
          <w:spacing w:val="1"/>
          <w:sz w:val="22"/>
          <w:szCs w:val="22"/>
          <w:lang w:val="ro-RO"/>
        </w:rPr>
        <w:t>Planul de monitorizare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 xml:space="preserve">0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lucrătoar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7"/>
          <w:sz w:val="22"/>
          <w:szCs w:val="22"/>
          <w:lang w:val="ro-RO"/>
        </w:rPr>
        <w:t xml:space="preserve"> </w:t>
      </w:r>
      <w:r w:rsidR="00AC1A21" w:rsidRPr="00E258EF">
        <w:rPr>
          <w:rFonts w:ascii="Trebuchet MS" w:eastAsia="Trebuchet MS" w:hAnsi="Trebuchet MS" w:cs="Trebuchet MS"/>
          <w:sz w:val="22"/>
          <w:szCs w:val="22"/>
          <w:lang w:val="ro-RO"/>
        </w:rPr>
        <w:t xml:space="preserve">înainte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transmit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cerere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mbursare</w:t>
      </w:r>
      <w:r w:rsidRPr="00E258EF">
        <w:rPr>
          <w:rFonts w:ascii="Trebuchet MS" w:eastAsia="Trebuchet MS" w:hAnsi="Trebuchet MS" w:cs="Trebuchet MS"/>
          <w:w w:val="103"/>
          <w:sz w:val="22"/>
          <w:szCs w:val="22"/>
          <w:lang w:val="ro-RO"/>
        </w:rPr>
        <w:t>.</w:t>
      </w:r>
    </w:p>
    <w:bookmarkEnd w:id="13"/>
    <w:p w14:paraId="134ABA51" w14:textId="2EBCEC7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 xml:space="preserve">ctului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ați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proofErr w:type="spellStart"/>
      <w:r w:rsidRPr="00E258EF">
        <w:rPr>
          <w:rFonts w:ascii="Trebuchet MS" w:eastAsia="Trebuchet MS" w:hAnsi="Trebuchet MS" w:cs="Trebuchet MS"/>
          <w:spacing w:val="-1"/>
          <w:sz w:val="22"/>
          <w:szCs w:val="22"/>
          <w:lang w:val="ro-RO"/>
        </w:rPr>
        <w:t>ţin</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spacing w:val="-1"/>
          <w:sz w:val="22"/>
          <w:szCs w:val="22"/>
          <w:lang w:val="ro-RO"/>
        </w:rPr>
        <w:t>evidenţ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contabil</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distinctă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folosind</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analitice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dedicate</w:t>
      </w:r>
      <w:r w:rsidR="004B58EC" w:rsidRPr="00E258EF">
        <w:rPr>
          <w:rFonts w:ascii="Trebuchet MS" w:eastAsia="Trebuchet MS" w:hAnsi="Trebuchet MS" w:cs="Trebuchet MS"/>
          <w:w w:val="103"/>
          <w:sz w:val="22"/>
          <w:szCs w:val="22"/>
          <w:lang w:val="ro-RO"/>
        </w:rPr>
        <w:t xml:space="preserve"> proiectului.</w:t>
      </w:r>
    </w:p>
    <w:p w14:paraId="39DD58C1" w14:textId="5A2A5C82"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49"/>
          <w:sz w:val="22"/>
          <w:szCs w:val="22"/>
          <w:lang w:val="ro-RO"/>
        </w:rPr>
        <w:t xml:space="preserve"> </w:t>
      </w:r>
      <w:proofErr w:type="spellStart"/>
      <w:r w:rsidRPr="00E258EF">
        <w:rPr>
          <w:rFonts w:ascii="Trebuchet MS" w:eastAsia="Trebuchet MS" w:hAnsi="Trebuchet MS" w:cs="Trebuchet MS"/>
          <w:sz w:val="22"/>
          <w:szCs w:val="22"/>
          <w:lang w:val="ro-RO"/>
        </w:rPr>
        <w:t>instituţie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publică  </w:t>
      </w:r>
      <w:r w:rsidRPr="00E258EF">
        <w:rPr>
          <w:rFonts w:ascii="Trebuchet MS" w:eastAsia="Trebuchet MS" w:hAnsi="Trebuchet MS" w:cs="Trebuchet MS"/>
          <w:spacing w:val="39"/>
          <w:sz w:val="22"/>
          <w:szCs w:val="22"/>
          <w:lang w:val="ro-RO"/>
        </w:rPr>
        <w:t xml:space="preserve"> </w:t>
      </w:r>
      <w:proofErr w:type="spellStart"/>
      <w:r w:rsidRPr="00E258EF">
        <w:rPr>
          <w:rFonts w:ascii="Trebuchet MS" w:eastAsia="Trebuchet MS" w:hAnsi="Trebuchet MS" w:cs="Trebuchet MS"/>
          <w:spacing w:val="-1"/>
          <w:sz w:val="22"/>
          <w:szCs w:val="22"/>
          <w:lang w:val="ro-RO"/>
        </w:rPr>
        <w:t>finanţat</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 xml:space="preserve">integral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bugetu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sta</w:t>
      </w:r>
      <w:r w:rsidRPr="00E258EF">
        <w:rPr>
          <w:rFonts w:ascii="Trebuchet MS" w:eastAsia="Trebuchet MS" w:hAnsi="Trebuchet MS" w:cs="Trebuchet MS"/>
          <w:sz w:val="22"/>
          <w:szCs w:val="22"/>
          <w:lang w:val="ro-RO"/>
        </w:rPr>
        <w:t>t</w:t>
      </w:r>
      <w:r w:rsidR="00B349C8"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care </w:t>
      </w:r>
      <w:r w:rsidRPr="00E258EF">
        <w:rPr>
          <w:rFonts w:ascii="Trebuchet MS" w:eastAsia="Trebuchet MS" w:hAnsi="Trebuchet MS" w:cs="Trebuchet MS"/>
          <w:sz w:val="22"/>
          <w:szCs w:val="22"/>
          <w:lang w:val="ro-RO"/>
        </w:rPr>
        <w:t xml:space="preserve">implementează </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proiec</w:t>
      </w:r>
      <w:r w:rsidRPr="00E258EF">
        <w:rPr>
          <w:rFonts w:ascii="Trebuchet MS" w:eastAsia="Trebuchet MS" w:hAnsi="Trebuchet MS" w:cs="Trebuchet MS"/>
          <w:spacing w:val="-6"/>
          <w:sz w:val="22"/>
          <w:szCs w:val="22"/>
          <w:lang w:val="ro-RO"/>
        </w:rPr>
        <w:t>t</w:t>
      </w:r>
      <w:r w:rsidRPr="00E258EF">
        <w:rPr>
          <w:rFonts w:ascii="Trebuchet MS" w:eastAsia="Trebuchet MS" w:hAnsi="Trebuchet MS" w:cs="Trebuchet MS"/>
          <w:sz w:val="22"/>
          <w:szCs w:val="22"/>
          <w:lang w:val="ro-RO"/>
        </w:rPr>
        <w:t xml:space="preserve">ul,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egistreaz</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pacing w:val="-1"/>
          <w:sz w:val="22"/>
          <w:szCs w:val="22"/>
          <w:lang w:val="ro-RO"/>
        </w:rPr>
        <w:t>ntur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afar</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pacing w:val="-1"/>
          <w:sz w:val="22"/>
          <w:szCs w:val="22"/>
          <w:lang w:val="ro-RO"/>
        </w:rPr>
        <w:t>bilanţul</w:t>
      </w:r>
      <w:r w:rsidRPr="00E258EF">
        <w:rPr>
          <w:rFonts w:ascii="Trebuchet MS" w:eastAsia="Trebuchet MS" w:hAnsi="Trebuchet MS" w:cs="Trebuchet MS"/>
          <w:sz w:val="22"/>
          <w:szCs w:val="22"/>
          <w:lang w:val="ro-RO"/>
        </w:rPr>
        <w:t>ui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rambursăril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1"/>
          <w:sz w:val="22"/>
          <w:szCs w:val="22"/>
          <w:lang w:val="ro-RO"/>
        </w:rPr>
        <w:t>cheltuiel</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europene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baz</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notificărilor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primit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E2E35"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conform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00EC4F4D" w:rsidRPr="00E258EF">
        <w:rPr>
          <w:rFonts w:ascii="Trebuchet MS" w:eastAsia="Trebuchet MS" w:hAnsi="Trebuchet MS" w:cs="Trebuchet MS"/>
          <w:w w:val="103"/>
          <w:sz w:val="22"/>
          <w:szCs w:val="22"/>
          <w:lang w:val="ro-RO"/>
        </w:rPr>
        <w:t xml:space="preserve"> (7).</w:t>
      </w:r>
    </w:p>
    <w:p w14:paraId="2D1BEE4A" w14:textId="6E90D1F8"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reconcilieri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dintr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conturile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1"/>
          <w:sz w:val="22"/>
          <w:szCs w:val="22"/>
          <w:lang w:val="ro-RO"/>
        </w:rPr>
        <w: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34"/>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beneficiarului/liderului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parteneri</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t/partenerului</w:t>
      </w:r>
      <w:r w:rsidR="00D81A63"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operaţiunile</w:t>
      </w:r>
      <w:proofErr w:type="spellEnd"/>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 xml:space="preserve">gestionate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obligaţia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transmiterii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lunare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2</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lunii </w:t>
      </w:r>
      <w:r w:rsidRPr="00E258EF">
        <w:rPr>
          <w:rFonts w:ascii="Trebuchet MS" w:eastAsia="Trebuchet MS" w:hAnsi="Trebuchet MS" w:cs="Trebuchet MS"/>
          <w:sz w:val="22"/>
          <w:szCs w:val="22"/>
          <w:lang w:val="ro-RO"/>
        </w:rPr>
        <w:t>curente,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a Formularului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5"/>
          <w:sz w:val="22"/>
          <w:szCs w:val="22"/>
          <w:lang w:val="ro-RO"/>
        </w:rPr>
        <w:t xml:space="preserve"> </w:t>
      </w:r>
      <w:r w:rsidR="004E2CF3" w:rsidRPr="00E258EF">
        <w:rPr>
          <w:rFonts w:ascii="Trebuchet MS" w:eastAsia="Trebuchet MS" w:hAnsi="Trebuchet MS" w:cs="Trebuchet MS"/>
          <w:sz w:val="22"/>
          <w:szCs w:val="22"/>
          <w:lang w:val="ro-RO"/>
        </w:rPr>
        <w:t>11</w:t>
      </w:r>
      <w:r w:rsidR="004E2CF3"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Notificare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reconcilierea</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contabilă,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prevăzu</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2"/>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1</w:t>
      </w:r>
      <w:r w:rsidR="00BA7DB0" w:rsidRPr="00E258EF">
        <w:rPr>
          <w:rFonts w:ascii="Trebuchet MS" w:eastAsia="Trebuchet MS" w:hAnsi="Trebuchet MS" w:cs="Trebuchet MS"/>
          <w:spacing w:val="-2"/>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H</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8"/>
          <w:sz w:val="22"/>
          <w:szCs w:val="22"/>
          <w:lang w:val="ro-RO"/>
        </w:rPr>
        <w:t xml:space="preserve"> </w:t>
      </w:r>
      <w:r w:rsidR="00BA7DB0" w:rsidRPr="00E258EF">
        <w:rPr>
          <w:rFonts w:ascii="Trebuchet MS" w:eastAsia="Trebuchet MS" w:hAnsi="Trebuchet MS" w:cs="Trebuchet MS"/>
          <w:spacing w:val="8"/>
          <w:sz w:val="22"/>
          <w:szCs w:val="22"/>
          <w:lang w:val="ro-RO"/>
        </w:rPr>
        <w:t xml:space="preserve">nr. </w:t>
      </w:r>
      <w:r w:rsidR="004E2CF3" w:rsidRPr="00E258EF">
        <w:rPr>
          <w:rFonts w:ascii="Trebuchet MS" w:eastAsia="Trebuchet MS" w:hAnsi="Trebuchet MS" w:cs="Trebuchet MS"/>
          <w:spacing w:val="-1"/>
          <w:sz w:val="22"/>
          <w:szCs w:val="22"/>
          <w:lang w:val="ro-RO"/>
        </w:rPr>
        <w:t>829</w:t>
      </w:r>
      <w:r w:rsidRPr="00E258EF">
        <w:rPr>
          <w:rFonts w:ascii="Trebuchet MS" w:eastAsia="Trebuchet MS" w:hAnsi="Trebuchet MS" w:cs="Trebuchet MS"/>
          <w:spacing w:val="-1"/>
          <w:sz w:val="22"/>
          <w:szCs w:val="22"/>
          <w:lang w:val="ro-RO"/>
        </w:rPr>
        <w:t>/20</w:t>
      </w:r>
      <w:r w:rsidR="004E2CF3" w:rsidRPr="00E258EF">
        <w:rPr>
          <w:rFonts w:ascii="Trebuchet MS" w:eastAsia="Trebuchet MS" w:hAnsi="Trebuchet MS" w:cs="Trebuchet MS"/>
          <w:spacing w:val="-1"/>
          <w:sz w:val="22"/>
          <w:szCs w:val="22"/>
          <w:lang w:val="ro-RO"/>
        </w:rPr>
        <w:t>22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rezulte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sumele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primite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la </w:t>
      </w:r>
      <w:r w:rsidR="003D6835"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w w:val="103"/>
          <w:sz w:val="22"/>
          <w:szCs w:val="22"/>
          <w:lang w:val="ro-RO"/>
        </w:rPr>
        <w:t>plătite</w:t>
      </w:r>
      <w:r w:rsidR="00AD4721" w:rsidRPr="00E258EF">
        <w:rPr>
          <w:rFonts w:ascii="Trebuchet MS" w:eastAsia="Trebuchet MS" w:hAnsi="Trebuchet MS" w:cs="Trebuchet MS"/>
          <w:spacing w:val="-1"/>
          <w:w w:val="103"/>
          <w:sz w:val="22"/>
          <w:szCs w:val="22"/>
          <w:lang w:val="ro-RO"/>
        </w:rPr>
        <w:t xml:space="preserve"> (restituite)</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acesteia,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w w:val="103"/>
          <w:sz w:val="22"/>
          <w:szCs w:val="22"/>
          <w:lang w:val="ro-RO"/>
        </w:rPr>
        <w:t>finanţare</w:t>
      </w:r>
      <w:proofErr w:type="spellEnd"/>
      <w:r w:rsidRPr="00E258EF">
        <w:rPr>
          <w:rFonts w:ascii="Trebuchet MS" w:eastAsia="Trebuchet MS" w:hAnsi="Trebuchet MS" w:cs="Trebuchet MS"/>
          <w:w w:val="103"/>
          <w:sz w:val="22"/>
          <w:szCs w:val="22"/>
          <w:lang w:val="ro-RO"/>
        </w:rPr>
        <w:t>.</w:t>
      </w:r>
    </w:p>
    <w:p w14:paraId="19053C93" w14:textId="4E621301"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efectueaz</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valută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contravaloarea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lei,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cursu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comunicat  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BNR</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tocmirii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plată</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valută.</w:t>
      </w:r>
    </w:p>
    <w:p w14:paraId="78F19F4D" w14:textId="324E5062" w:rsidR="000B3971" w:rsidRPr="00E258EF" w:rsidRDefault="000B3971">
      <w:pPr>
        <w:spacing w:before="5" w:line="140" w:lineRule="exact"/>
        <w:rPr>
          <w:rFonts w:ascii="Trebuchet MS" w:hAnsi="Trebuchet MS"/>
          <w:sz w:val="22"/>
          <w:szCs w:val="22"/>
          <w:lang w:val="ro-RO"/>
        </w:rPr>
      </w:pPr>
    </w:p>
    <w:p w14:paraId="016E8810" w14:textId="086673BB" w:rsidR="00582A35" w:rsidRPr="00E258EF" w:rsidRDefault="00582A35">
      <w:pPr>
        <w:spacing w:before="5" w:line="140" w:lineRule="exact"/>
        <w:rPr>
          <w:rFonts w:ascii="Trebuchet MS" w:hAnsi="Trebuchet MS"/>
          <w:sz w:val="22"/>
          <w:szCs w:val="22"/>
          <w:lang w:val="ro-RO"/>
        </w:rPr>
      </w:pPr>
    </w:p>
    <w:p w14:paraId="5D727CF6" w14:textId="0C30DF45" w:rsidR="00582A35" w:rsidRPr="00E258EF" w:rsidRDefault="00582A35">
      <w:pPr>
        <w:spacing w:before="5" w:line="140" w:lineRule="exact"/>
        <w:rPr>
          <w:rFonts w:ascii="Trebuchet MS" w:hAnsi="Trebuchet MS"/>
          <w:sz w:val="22"/>
          <w:szCs w:val="22"/>
          <w:lang w:val="ro-RO"/>
        </w:rPr>
      </w:pPr>
    </w:p>
    <w:p w14:paraId="109568E5" w14:textId="7301AA72" w:rsidR="000B3971" w:rsidRPr="00E258EF" w:rsidRDefault="0099349E" w:rsidP="00582A35">
      <w:pPr>
        <w:ind w:left="133"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sz w:val="22"/>
          <w:szCs w:val="22"/>
          <w:lang w:val="ro-RO"/>
        </w:rPr>
        <w:t>(</w:t>
      </w:r>
      <w:r w:rsidRPr="00E258EF">
        <w:rPr>
          <w:rFonts w:ascii="Trebuchet MS" w:eastAsia="Trebuchet MS" w:hAnsi="Trebuchet MS" w:cs="Trebuchet MS"/>
          <w:b/>
          <w:bCs/>
          <w:spacing w:val="-1"/>
          <w:sz w:val="22"/>
          <w:szCs w:val="22"/>
          <w:lang w:val="ro-RO"/>
        </w:rPr>
        <w:t>c)</w:t>
      </w:r>
      <w:r w:rsidR="005A0506"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Mecanismul decontării cererilor de plată</w:t>
      </w:r>
    </w:p>
    <w:p w14:paraId="5D0D2510" w14:textId="77777777" w:rsidR="00582A35" w:rsidRPr="00E258EF"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procesul de implementare a </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parteneriat/Partenerii</w:t>
      </w:r>
      <w:r w:rsidR="009F5B2A">
        <w:rPr>
          <w:rFonts w:ascii="Trebuchet MS" w:eastAsia="Trebuchet MS" w:hAnsi="Trebuchet MS" w:cs="Trebuchet MS"/>
          <w:sz w:val="22"/>
          <w:szCs w:val="22"/>
          <w:lang w:val="ro-RO"/>
        </w:rPr>
        <w:t xml:space="preserve"> </w:t>
      </w:r>
      <w:r w:rsidR="009F5B2A">
        <w:rPr>
          <w:rFonts w:ascii="Trebuchet MS" w:eastAsia="Trebuchet MS" w:hAnsi="Trebuchet MS" w:cs="Trebuchet MS"/>
          <w:spacing w:val="-1"/>
          <w:sz w:val="22"/>
          <w:szCs w:val="22"/>
          <w:lang w:val="ro-RO"/>
        </w:rPr>
        <w:t xml:space="preserve">(dacă </w:t>
      </w:r>
      <w:r w:rsidR="009B04AD">
        <w:rPr>
          <w:rFonts w:ascii="Trebuchet MS" w:eastAsia="Trebuchet MS" w:hAnsi="Trebuchet MS" w:cs="Trebuchet MS"/>
          <w:spacing w:val="-1"/>
          <w:sz w:val="22"/>
          <w:szCs w:val="22"/>
          <w:lang w:val="ro-RO"/>
        </w:rPr>
        <w:t xml:space="preserve">proiectele </w:t>
      </w:r>
      <w:r w:rsidR="009F5B2A">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și a normelor</w:t>
      </w:r>
      <w:r w:rsidR="00D45666" w:rsidRPr="00E258EF">
        <w:rPr>
          <w:rFonts w:ascii="Trebuchet MS" w:eastAsia="Trebuchet MS" w:hAnsi="Trebuchet MS" w:cs="Trebuchet MS"/>
          <w:sz w:val="22"/>
          <w:szCs w:val="22"/>
          <w:lang w:val="ro-RO"/>
        </w:rPr>
        <w:t xml:space="preserve"> </w:t>
      </w:r>
      <w:r w:rsidR="006A53BB" w:rsidRPr="00E258EF">
        <w:rPr>
          <w:rFonts w:ascii="Trebuchet MS" w:eastAsia="Trebuchet MS" w:hAnsi="Trebuchet MS" w:cs="Trebuchet MS"/>
          <w:sz w:val="22"/>
          <w:szCs w:val="22"/>
          <w:lang w:val="ro-RO"/>
        </w:rPr>
        <w:t xml:space="preserve">metodologie de aplicare </w:t>
      </w:r>
      <w:r w:rsidR="00D45666" w:rsidRPr="00E258EF">
        <w:rPr>
          <w:rFonts w:ascii="Trebuchet MS" w:eastAsia="Trebuchet MS" w:hAnsi="Trebuchet MS" w:cs="Trebuchet MS"/>
          <w:sz w:val="22"/>
          <w:szCs w:val="22"/>
          <w:lang w:val="ro-RO"/>
        </w:rPr>
        <w:t xml:space="preserve">a acesteia, </w:t>
      </w:r>
      <w:r w:rsidR="006A53BB" w:rsidRPr="00E258EF">
        <w:rPr>
          <w:rFonts w:ascii="Trebuchet MS" w:eastAsia="Trebuchet MS" w:hAnsi="Trebuchet MS" w:cs="Trebuchet MS"/>
          <w:sz w:val="22"/>
          <w:szCs w:val="22"/>
          <w:lang w:val="ro-RO"/>
        </w:rPr>
        <w:t>aprobate prin HG</w:t>
      </w:r>
      <w:r w:rsidR="00D45666" w:rsidRPr="00E258EF">
        <w:rPr>
          <w:rFonts w:ascii="Trebuchet MS" w:eastAsia="Trebuchet MS" w:hAnsi="Trebuchet MS" w:cs="Trebuchet MS"/>
          <w:sz w:val="22"/>
          <w:szCs w:val="22"/>
          <w:lang w:val="ro-RO"/>
        </w:rPr>
        <w:t xml:space="preserve"> nr. </w:t>
      </w:r>
      <w:r w:rsidR="006A53BB" w:rsidRPr="00E258EF">
        <w:rPr>
          <w:rFonts w:ascii="Trebuchet MS" w:eastAsia="Trebuchet MS" w:hAnsi="Trebuchet MS" w:cs="Trebuchet MS"/>
          <w:sz w:val="22"/>
          <w:szCs w:val="22"/>
          <w:lang w:val="ro-RO"/>
        </w:rPr>
        <w:t>829/2022</w:t>
      </w:r>
      <w:r w:rsidR="00D45666" w:rsidRPr="00E258EF">
        <w:rPr>
          <w:rFonts w:ascii="Trebuchet MS" w:eastAsia="Trebuchet MS" w:hAnsi="Trebuchet MS" w:cs="Trebuchet MS"/>
          <w:sz w:val="22"/>
          <w:szCs w:val="22"/>
          <w:lang w:val="ro-RO"/>
        </w:rPr>
        <w:t>.</w:t>
      </w:r>
    </w:p>
    <w:p w14:paraId="1E7F5031" w14:textId="3BB2052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Mecanismul cererilor de plată se aplică Beneficiarului/</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Liderului de parteneriat/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Partenerilor, alții decât cei prevăzuți la art.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 alin.</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(1)-(5), (8) și (10) din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w:t>
      </w:r>
    </w:p>
    <w:p w14:paraId="6F1C130D" w14:textId="5FE8C49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liderul de parteneriat depune cererea de plată, iar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autorizează cheltuielile eligibile cuprinse în cererea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(3), sunt calculate la cursul BNR din data emiterii facturii.</w:t>
      </w:r>
    </w:p>
    <w:p w14:paraId="21B93704" w14:textId="02885C76"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Diferențele de curs valutar rezultate în urma efectuării plăților facturilor externe prevăzute la alin.(6) sunt suportate de către Beneficiar/</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 de parteneriat/</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4A5709">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003D558A" w:rsidRPr="00E258EF">
        <w:rPr>
          <w:rFonts w:ascii="Trebuchet MS" w:eastAsia="Trebuchet MS" w:hAnsi="Trebuchet MS" w:cs="Trebuchet MS"/>
          <w:sz w:val="22"/>
          <w:szCs w:val="22"/>
          <w:lang w:val="ro-RO"/>
        </w:rPr>
        <w:t>, din bugetul propriu</w:t>
      </w:r>
      <w:r w:rsidRPr="00E258EF">
        <w:rPr>
          <w:rFonts w:ascii="Trebuchet MS" w:eastAsia="Trebuchet MS" w:hAnsi="Trebuchet MS" w:cs="Trebuchet MS"/>
          <w:sz w:val="22"/>
          <w:szCs w:val="22"/>
          <w:lang w:val="ro-RO"/>
        </w:rPr>
        <w:t>.</w:t>
      </w:r>
    </w:p>
    <w:p w14:paraId="2D117C12" w14:textId="444FCEDE"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Beneficiarii/Liderii de parteneriat/Partenerii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C16E5E">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alții decât cei prevăzuți la art.7 și art.8</w:t>
      </w:r>
      <w:r w:rsidR="00EC4F4D" w:rsidRPr="00E258EF">
        <w:rPr>
          <w:rFonts w:ascii="Trebuchet MS" w:eastAsia="Trebuchet MS" w:hAnsi="Trebuchet MS" w:cs="Trebuchet MS"/>
          <w:sz w:val="22"/>
          <w:szCs w:val="22"/>
          <w:lang w:val="ro-RO"/>
        </w:rPr>
        <w:t xml:space="preserve"> din OUG </w:t>
      </w:r>
      <w:r w:rsidR="00D45666" w:rsidRPr="00E258EF">
        <w:rPr>
          <w:rFonts w:ascii="Trebuchet MS" w:eastAsia="Trebuchet MS" w:hAnsi="Trebuchet MS" w:cs="Trebuchet MS"/>
          <w:sz w:val="22"/>
          <w:szCs w:val="22"/>
          <w:lang w:val="ro-RO"/>
        </w:rPr>
        <w:t xml:space="preserve">nr. </w:t>
      </w:r>
      <w:r w:rsidR="00EC4F4D" w:rsidRPr="00E258EF">
        <w:rPr>
          <w:rFonts w:ascii="Trebuchet MS" w:eastAsia="Trebuchet MS" w:hAnsi="Trebuchet MS" w:cs="Trebuchet MS"/>
          <w:sz w:val="22"/>
          <w:szCs w:val="22"/>
          <w:lang w:val="ro-RO"/>
        </w:rPr>
        <w:t>133/2021</w:t>
      </w:r>
      <w:r w:rsidR="00D45666" w:rsidRPr="00E258EF">
        <w:rPr>
          <w:rFonts w:ascii="Trebuchet MS" w:eastAsia="Trebuchet MS" w:hAnsi="Trebuchet MS" w:cs="Trebuchet MS"/>
          <w:sz w:val="22"/>
          <w:szCs w:val="22"/>
          <w:lang w:val="ro-RO"/>
        </w:rPr>
        <w:t>,</w:t>
      </w:r>
      <w:r w:rsidR="008E2529"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au obligația </w:t>
      </w:r>
      <w:r w:rsidRPr="00E258EF">
        <w:rPr>
          <w:rFonts w:ascii="Trebuchet MS" w:eastAsia="Trebuchet MS" w:hAnsi="Trebuchet MS" w:cs="Trebuchet MS"/>
          <w:sz w:val="22"/>
          <w:szCs w:val="22"/>
          <w:lang w:val="ro-RO"/>
        </w:rPr>
        <w:lastRenderedPageBreak/>
        <w:t>de a achita integral contribuția proprie aferentă cheltuielilor eligibile incluse în documentele anexate cererii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termen de maximum 10 zile lucrătoare de la data încasării sumelor virate de către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w:t>
      </w:r>
      <w:r w:rsidR="008E2529" w:rsidRPr="00E258EF">
        <w:rPr>
          <w:rFonts w:ascii="Trebuchet MS" w:eastAsia="Trebuchet MS" w:hAnsi="Trebuchet MS" w:cs="Trebuchet MS"/>
          <w:sz w:val="22"/>
          <w:szCs w:val="22"/>
          <w:lang w:val="ro-RO"/>
        </w:rPr>
        <w:t>, în cazul proiectelor implementate în parteneriat,</w:t>
      </w:r>
      <w:r w:rsidRPr="00E258EF">
        <w:rPr>
          <w:rFonts w:ascii="Trebuchet MS" w:eastAsia="Trebuchet MS" w:hAnsi="Trebuchet MS" w:cs="Trebuchet MS"/>
          <w:sz w:val="22"/>
          <w:szCs w:val="22"/>
          <w:lang w:val="ro-RO"/>
        </w:rPr>
        <w:t xml:space="preserve"> are obligația de a depune cererea de rambursare aferentă cererii de plată la </w:t>
      </w:r>
      <w:r w:rsidR="00D45666" w:rsidRPr="00E258EF">
        <w:rPr>
          <w:rFonts w:ascii="Trebuchet MS" w:eastAsia="Trebuchet MS" w:hAnsi="Trebuchet MS" w:cs="Trebuchet MS"/>
          <w:sz w:val="22"/>
          <w:szCs w:val="22"/>
          <w:lang w:val="ro-RO"/>
        </w:rPr>
        <w:t>AM/</w:t>
      </w:r>
      <w:r w:rsidRPr="00E258EF">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3C7CBA">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E258EF"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4" w:name="_Hlk118815345"/>
      <w:r w:rsidRPr="00E258EF">
        <w:rPr>
          <w:rFonts w:ascii="Trebuchet MS" w:eastAsia="Trebuchet MS" w:hAnsi="Trebuchet MS" w:cs="Trebuchet MS"/>
          <w:sz w:val="22"/>
          <w:szCs w:val="22"/>
          <w:lang w:val="ro-RO"/>
        </w:rPr>
        <w:t xml:space="preserve">Beneficiarii/liderii de parteneriat/ partenerii vor fi </w:t>
      </w:r>
      <w:proofErr w:type="spellStart"/>
      <w:r w:rsidRPr="00E258EF">
        <w:rPr>
          <w:rFonts w:ascii="Trebuchet MS" w:eastAsia="Trebuchet MS" w:hAnsi="Trebuchet MS" w:cs="Trebuchet MS"/>
          <w:sz w:val="22"/>
          <w:szCs w:val="22"/>
          <w:lang w:val="ro-RO"/>
        </w:rPr>
        <w:t>notificati</w:t>
      </w:r>
      <w:proofErr w:type="spellEnd"/>
      <w:r w:rsidRPr="00E258EF">
        <w:rPr>
          <w:rFonts w:ascii="Trebuchet MS" w:eastAsia="Trebuchet MS" w:hAnsi="Trebuchet MS" w:cs="Trebuchet MS"/>
          <w:sz w:val="22"/>
          <w:szCs w:val="22"/>
          <w:lang w:val="ro-RO"/>
        </w:rPr>
        <w:t xml:space="preserve"> de </w:t>
      </w:r>
      <w:proofErr w:type="spellStart"/>
      <w:r w:rsidRPr="00E258EF">
        <w:rPr>
          <w:rFonts w:ascii="Trebuchet MS" w:eastAsia="Trebuchet MS" w:hAnsi="Trebuchet MS" w:cs="Trebuchet MS"/>
          <w:sz w:val="22"/>
          <w:szCs w:val="22"/>
          <w:lang w:val="ro-RO"/>
        </w:rPr>
        <w:t>catre</w:t>
      </w:r>
      <w:proofErr w:type="spellEnd"/>
      <w:r w:rsidRPr="00E258EF">
        <w:rPr>
          <w:rFonts w:ascii="Trebuchet MS" w:eastAsia="Trebuchet MS" w:hAnsi="Trebuchet MS" w:cs="Trebuchet MS"/>
          <w:sz w:val="22"/>
          <w:szCs w:val="22"/>
          <w:lang w:val="ro-RO"/>
        </w:rPr>
        <w:t xml:space="preserve"> AMPEO/OI cu privire la restituirea sumelor sumele autorizate la cererea de plată și nejustificate prin cereri de rambursare aferente cererilor de plata.</w:t>
      </w:r>
    </w:p>
    <w:bookmarkEnd w:id="14"/>
    <w:p w14:paraId="000C757A" w14:textId="1369843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Beneficiarii/Liderii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7F5B2B">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nu restituie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în termen de 15 zile de la data comunicării notificării, sumele calculate în aplicarea prevederilor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(10)</w:t>
      </w:r>
      <w:r w:rsidR="00255F5F" w:rsidRPr="00E258EF">
        <w:rPr>
          <w:rFonts w:ascii="Trebuchet MS" w:eastAsia="Trebuchet MS" w:hAnsi="Trebuchet MS" w:cs="Trebuchet MS"/>
          <w:sz w:val="22"/>
          <w:szCs w:val="22"/>
          <w:lang w:val="ro-RO"/>
        </w:rPr>
        <w:t xml:space="preserve">, AMPEO/OI </w:t>
      </w:r>
      <w:r w:rsidRPr="00E258EF">
        <w:rPr>
          <w:rFonts w:ascii="Trebuchet MS" w:eastAsia="Trebuchet MS" w:hAnsi="Trebuchet MS" w:cs="Trebuchet MS"/>
          <w:sz w:val="22"/>
          <w:szCs w:val="22"/>
          <w:lang w:val="ro-RO"/>
        </w:rPr>
        <w:t>emit</w:t>
      </w:r>
      <w:r w:rsidR="00255F5F" w:rsidRPr="00E258EF">
        <w:rPr>
          <w:rFonts w:ascii="Trebuchet MS" w:eastAsia="Trebuchet MS" w:hAnsi="Trebuchet MS" w:cs="Trebuchet MS"/>
          <w:sz w:val="22"/>
          <w:szCs w:val="22"/>
          <w:lang w:val="ro-RO"/>
        </w:rPr>
        <w:t>e</w:t>
      </w:r>
      <w:r w:rsidRPr="00E258EF">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E258EF">
        <w:rPr>
          <w:rFonts w:ascii="Trebuchet MS" w:eastAsia="Trebuchet MS" w:hAnsi="Trebuchet MS" w:cs="Trebuchet MS"/>
          <w:sz w:val="22"/>
          <w:szCs w:val="22"/>
          <w:lang w:val="ro-RO"/>
        </w:rPr>
        <w:t xml:space="preserve">de recuperare </w:t>
      </w:r>
      <w:r w:rsidRPr="00E258EF">
        <w:rPr>
          <w:rFonts w:ascii="Trebuchet MS" w:eastAsia="Trebuchet MS" w:hAnsi="Trebuchet MS" w:cs="Trebuchet MS"/>
          <w:sz w:val="22"/>
          <w:szCs w:val="22"/>
          <w:lang w:val="ro-RO"/>
        </w:rPr>
        <w:t>constituie titlu de creanță emis în condițiile legii și cuprinde elementele care se regăsesc la art.</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46 alin.</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 din Legea nr.</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Decizia de recuperare va fi comunicată</w:t>
      </w:r>
      <w:r w:rsidR="00D065A9" w:rsidRPr="00E258EF">
        <w:rPr>
          <w:rFonts w:ascii="Trebuchet MS" w:eastAsia="Trebuchet MS" w:hAnsi="Trebuchet MS" w:cs="Trebuchet MS"/>
          <w:sz w:val="22"/>
          <w:szCs w:val="22"/>
          <w:lang w:val="ro-RO"/>
        </w:rPr>
        <w:t xml:space="preserve"> </w:t>
      </w:r>
      <w:bookmarkStart w:id="15" w:name="_Hlk118815443"/>
      <w:r w:rsidR="00D065A9" w:rsidRPr="00E258EF">
        <w:rPr>
          <w:rFonts w:ascii="Trebuchet MS" w:eastAsia="Trebuchet MS" w:hAnsi="Trebuchet MS" w:cs="Trebuchet MS"/>
          <w:sz w:val="22"/>
          <w:szCs w:val="22"/>
          <w:lang w:val="ro-RO"/>
        </w:rPr>
        <w:t xml:space="preserve">debitorului în conformitate cu prevederile  art. 20 alin. (3) din OUG nr. 133/2021 si poate fi contestată de </w:t>
      </w:r>
      <w:proofErr w:type="spellStart"/>
      <w:r w:rsidR="00D065A9" w:rsidRPr="00E258EF">
        <w:rPr>
          <w:rFonts w:ascii="Trebuchet MS" w:eastAsia="Trebuchet MS" w:hAnsi="Trebuchet MS" w:cs="Trebuchet MS"/>
          <w:sz w:val="22"/>
          <w:szCs w:val="22"/>
          <w:lang w:val="ro-RO"/>
        </w:rPr>
        <w:t>catre</w:t>
      </w:r>
      <w:proofErr w:type="spellEnd"/>
      <w:r w:rsidR="00D065A9" w:rsidRPr="00E258EF">
        <w:rPr>
          <w:rFonts w:ascii="Trebuchet MS" w:eastAsia="Trebuchet MS" w:hAnsi="Trebuchet MS" w:cs="Trebuchet MS"/>
          <w:sz w:val="22"/>
          <w:szCs w:val="22"/>
          <w:lang w:val="ro-RO"/>
        </w:rPr>
        <w:t xml:space="preserve"> debitor, în conformitate cu prevederile  art. 20 alin. (4) si (5) din OUG nr. 133/2021</w:t>
      </w:r>
      <w:bookmarkEnd w:id="15"/>
      <w:r w:rsidRPr="00E258EF">
        <w:rPr>
          <w:rFonts w:ascii="Trebuchet MS" w:eastAsia="Trebuchet MS" w:hAnsi="Trebuchet MS" w:cs="Trebuchet MS"/>
          <w:sz w:val="22"/>
          <w:szCs w:val="22"/>
          <w:lang w:val="ro-RO"/>
        </w:rPr>
        <w:t>.</w:t>
      </w:r>
    </w:p>
    <w:p w14:paraId="6C76B077" w14:textId="5201AD09" w:rsidR="00D02E34"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Beneficiarul/Liderul de parteneriat/Partenerii </w:t>
      </w:r>
      <w:r w:rsidR="005F0D43">
        <w:rPr>
          <w:rFonts w:ascii="Trebuchet MS" w:eastAsia="Trebuchet MS" w:hAnsi="Trebuchet MS" w:cs="Trebuchet MS"/>
          <w:spacing w:val="-1"/>
          <w:sz w:val="22"/>
          <w:szCs w:val="22"/>
          <w:lang w:val="ro-RO"/>
        </w:rPr>
        <w:t xml:space="preserve">(dacă </w:t>
      </w:r>
      <w:r w:rsidR="00B754EE">
        <w:rPr>
          <w:rFonts w:ascii="Trebuchet MS" w:eastAsia="Trebuchet MS" w:hAnsi="Trebuchet MS" w:cs="Trebuchet MS"/>
          <w:spacing w:val="-1"/>
          <w:sz w:val="22"/>
          <w:szCs w:val="22"/>
          <w:lang w:val="ro-RO"/>
        </w:rPr>
        <w:t xml:space="preserve">proiectele </w:t>
      </w:r>
      <w:r w:rsidR="005F0D43">
        <w:rPr>
          <w:rFonts w:ascii="Trebuchet MS" w:eastAsia="Trebuchet MS" w:hAnsi="Trebuchet MS" w:cs="Trebuchet MS"/>
          <w:spacing w:val="-1"/>
          <w:sz w:val="22"/>
          <w:szCs w:val="22"/>
          <w:lang w:val="ro-RO"/>
        </w:rPr>
        <w:t xml:space="preserve">se implementează în parteneriat) </w:t>
      </w:r>
      <w:r w:rsidR="00D065A9" w:rsidRPr="00E258EF">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E258EF">
        <w:rPr>
          <w:rFonts w:ascii="Trebuchet MS" w:eastAsia="Trebuchet MS" w:hAnsi="Trebuchet MS" w:cs="Trebuchet MS"/>
          <w:sz w:val="22"/>
          <w:szCs w:val="22"/>
          <w:lang w:val="ro-RO"/>
        </w:rPr>
        <w:tab/>
      </w:r>
      <w:bookmarkStart w:id="16" w:name="_Hlk118815479"/>
      <w:r w:rsidR="00D065A9" w:rsidRPr="00E258EF">
        <w:rPr>
          <w:rFonts w:ascii="Trebuchet MS" w:eastAsia="Trebuchet MS" w:hAnsi="Trebuchet MS" w:cs="Trebuchet MS"/>
          <w:sz w:val="22"/>
          <w:szCs w:val="22"/>
          <w:lang w:val="ro-RO"/>
        </w:rPr>
        <w:t>Decizia de recuperare devine titlu executoriu</w:t>
      </w:r>
      <w:r w:rsidRPr="00E258EF">
        <w:rPr>
          <w:rFonts w:ascii="Trebuchet MS" w:eastAsia="Trebuchet MS" w:hAnsi="Trebuchet MS" w:cs="Trebuchet MS"/>
          <w:sz w:val="22"/>
          <w:szCs w:val="22"/>
          <w:lang w:val="ro-RO"/>
        </w:rPr>
        <w:t>.</w:t>
      </w:r>
    </w:p>
    <w:bookmarkEnd w:id="16"/>
    <w:p w14:paraId="2277C885" w14:textId="77777777" w:rsidR="00D065A9" w:rsidRPr="00E258EF"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w:t>
      </w:r>
      <w:bookmarkStart w:id="17" w:name="_Hlk118815522"/>
      <w:r w:rsidR="00D065A9" w:rsidRPr="00E258EF">
        <w:rPr>
          <w:rFonts w:ascii="Trebuchet MS" w:eastAsia="Trebuchet MS" w:hAnsi="Trebuchet MS" w:cs="Trebuchet MS"/>
          <w:sz w:val="22"/>
          <w:szCs w:val="22"/>
          <w:lang w:val="ro-RO"/>
        </w:rPr>
        <w:t xml:space="preserve">Pentru neachitarea la termen a </w:t>
      </w:r>
      <w:proofErr w:type="spellStart"/>
      <w:r w:rsidR="00D065A9" w:rsidRPr="00E258EF">
        <w:rPr>
          <w:rFonts w:ascii="Trebuchet MS" w:eastAsia="Trebuchet MS" w:hAnsi="Trebuchet MS" w:cs="Trebuchet MS"/>
          <w:sz w:val="22"/>
          <w:szCs w:val="22"/>
          <w:lang w:val="ro-RO"/>
        </w:rPr>
        <w:t>obligaţiilor</w:t>
      </w:r>
      <w:proofErr w:type="spellEnd"/>
      <w:r w:rsidR="00D065A9" w:rsidRPr="00E258EF">
        <w:rPr>
          <w:rFonts w:ascii="Trebuchet MS" w:eastAsia="Trebuchet MS" w:hAnsi="Trebuchet MS" w:cs="Trebuchet MS"/>
          <w:sz w:val="22"/>
          <w:szCs w:val="22"/>
          <w:lang w:val="ro-RO"/>
        </w:rPr>
        <w:t xml:space="preserve"> stabilite prin titlul de </w:t>
      </w:r>
      <w:proofErr w:type="spellStart"/>
      <w:r w:rsidR="00D065A9" w:rsidRPr="00E258EF">
        <w:rPr>
          <w:rFonts w:ascii="Trebuchet MS" w:eastAsia="Trebuchet MS" w:hAnsi="Trebuchet MS" w:cs="Trebuchet MS"/>
          <w:sz w:val="22"/>
          <w:szCs w:val="22"/>
          <w:lang w:val="ro-RO"/>
        </w:rPr>
        <w:t>creanţă</w:t>
      </w:r>
      <w:proofErr w:type="spellEnd"/>
      <w:r w:rsidR="00D065A9" w:rsidRPr="00E258EF">
        <w:rPr>
          <w:rFonts w:ascii="Trebuchet MS" w:eastAsia="Trebuchet MS" w:hAnsi="Trebuchet MS" w:cs="Trebuchet MS"/>
          <w:sz w:val="22"/>
          <w:szCs w:val="22"/>
          <w:lang w:val="ro-RO"/>
        </w:rPr>
        <w:t xml:space="preserve">, beneficiarul/liderul de parteneriat/partenerul </w:t>
      </w:r>
      <w:proofErr w:type="spellStart"/>
      <w:r w:rsidR="00D065A9" w:rsidRPr="00E258EF">
        <w:rPr>
          <w:rFonts w:ascii="Trebuchet MS" w:eastAsia="Trebuchet MS" w:hAnsi="Trebuchet MS" w:cs="Trebuchet MS"/>
          <w:sz w:val="22"/>
          <w:szCs w:val="22"/>
          <w:lang w:val="ro-RO"/>
        </w:rPr>
        <w:t>datoreaza</w:t>
      </w:r>
      <w:proofErr w:type="spellEnd"/>
      <w:r w:rsidR="00D065A9" w:rsidRPr="00E258EF">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00D065A9" w:rsidRPr="00E258EF">
        <w:rPr>
          <w:rFonts w:ascii="Trebuchet MS" w:eastAsia="Trebuchet MS" w:hAnsi="Trebuchet MS" w:cs="Trebuchet MS"/>
          <w:sz w:val="22"/>
          <w:szCs w:val="22"/>
          <w:lang w:val="ro-RO"/>
        </w:rPr>
        <w:t>creanta</w:t>
      </w:r>
      <w:proofErr w:type="spellEnd"/>
      <w:r w:rsidR="00D065A9" w:rsidRPr="00E258EF">
        <w:rPr>
          <w:rFonts w:ascii="Trebuchet MS" w:eastAsia="Trebuchet MS" w:hAnsi="Trebuchet MS" w:cs="Trebuchet MS"/>
          <w:sz w:val="22"/>
          <w:szCs w:val="22"/>
          <w:lang w:val="ro-RO"/>
        </w:rPr>
        <w:t xml:space="preserve">, din prima zi de după expirarea termenului de plată si până la data stingerii </w:t>
      </w:r>
      <w:proofErr w:type="spellStart"/>
      <w:r w:rsidR="00D065A9" w:rsidRPr="00E258EF">
        <w:rPr>
          <w:rFonts w:ascii="Trebuchet MS" w:eastAsia="Trebuchet MS" w:hAnsi="Trebuchet MS" w:cs="Trebuchet MS"/>
          <w:sz w:val="22"/>
          <w:szCs w:val="22"/>
          <w:lang w:val="ro-RO"/>
        </w:rPr>
        <w:t>creantei</w:t>
      </w:r>
      <w:proofErr w:type="spellEnd"/>
      <w:r w:rsidR="00D065A9" w:rsidRPr="00E258EF">
        <w:rPr>
          <w:rFonts w:ascii="Trebuchet MS" w:eastAsia="Trebuchet MS" w:hAnsi="Trebuchet MS" w:cs="Trebuchet MS"/>
          <w:sz w:val="22"/>
          <w:szCs w:val="22"/>
          <w:lang w:val="ro-RO"/>
        </w:rPr>
        <w:t xml:space="preserve">. </w:t>
      </w:r>
    </w:p>
    <w:p w14:paraId="20A73190" w14:textId="6CF34C84" w:rsidR="0055389D" w:rsidRPr="00E258EF"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se comunică debitorului. </w:t>
      </w: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z w:val="22"/>
          <w:szCs w:val="22"/>
          <w:lang w:val="ro-RO"/>
        </w:rPr>
        <w:t xml:space="preserve"> alin. (12) si (13) sunt aplicabile în mod corespunzător. </w:t>
      </w:r>
      <w:bookmarkEnd w:id="17"/>
    </w:p>
    <w:p w14:paraId="31CBB654" w14:textId="25580C8F" w:rsidR="0055389D"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E258EF" w:rsidRDefault="00F02300">
      <w:pPr>
        <w:spacing w:before="9" w:line="260" w:lineRule="exact"/>
        <w:rPr>
          <w:rFonts w:ascii="Trebuchet MS" w:hAnsi="Trebuchet MS"/>
          <w:sz w:val="22"/>
          <w:szCs w:val="22"/>
          <w:lang w:val="ro-RO"/>
        </w:rPr>
      </w:pPr>
    </w:p>
    <w:p w14:paraId="53C3962F" w14:textId="318549B1" w:rsidR="000B3971" w:rsidRPr="00E258EF" w:rsidRDefault="0099349E" w:rsidP="0022357D">
      <w:pPr>
        <w:spacing w:line="247" w:lineRule="auto"/>
        <w:ind w:right="105"/>
        <w:jc w:val="both"/>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w:t>
      </w:r>
      <w:r w:rsidR="00A8177A"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Documente justificative necesare plății </w:t>
      </w:r>
      <w:proofErr w:type="spellStart"/>
      <w:r w:rsidRPr="00E258EF">
        <w:rPr>
          <w:rFonts w:ascii="Trebuchet MS" w:eastAsia="Trebuchet MS" w:hAnsi="Trebuchet MS" w:cs="Trebuchet MS"/>
          <w:b/>
          <w:sz w:val="22"/>
          <w:szCs w:val="22"/>
          <w:lang w:val="ro-RO"/>
        </w:rPr>
        <w:t>prefinanțării</w:t>
      </w:r>
      <w:proofErr w:type="spellEnd"/>
      <w:r w:rsidRPr="00E258EF">
        <w:rPr>
          <w:rFonts w:ascii="Trebuchet MS" w:eastAsia="Trebuchet MS" w:hAnsi="Trebuchet MS" w:cs="Trebuchet MS"/>
          <w:b/>
          <w:sz w:val="22"/>
          <w:szCs w:val="22"/>
          <w:lang w:val="ro-RO"/>
        </w:rPr>
        <w:t>/cererilor de plată/rambursării cheltuielilor eligibile</w:t>
      </w:r>
    </w:p>
    <w:p w14:paraId="61B01FB5" w14:textId="77777777" w:rsidR="0080480F" w:rsidRPr="00E258EF"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E258EF"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lastRenderedPageBreak/>
        <w:t xml:space="preserve">Cererea de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/cererea de plată/ cererea de rambursare a cheltuielilor vor fi </w:t>
      </w:r>
      <w:proofErr w:type="spellStart"/>
      <w:r w:rsidRPr="00E258EF">
        <w:rPr>
          <w:rFonts w:ascii="Trebuchet MS" w:eastAsia="Trebuchet MS" w:hAnsi="Trebuchet MS" w:cs="Trebuchet MS"/>
          <w:spacing w:val="-1"/>
          <w:sz w:val="22"/>
          <w:szCs w:val="22"/>
          <w:lang w:val="ro-RO"/>
        </w:rPr>
        <w:t>insotite</w:t>
      </w:r>
      <w:proofErr w:type="spellEnd"/>
      <w:r w:rsidRPr="00E258EF">
        <w:rPr>
          <w:rFonts w:ascii="Trebuchet MS" w:eastAsia="Trebuchet MS" w:hAnsi="Trebuchet MS" w:cs="Trebuchet MS"/>
          <w:spacing w:val="-1"/>
          <w:sz w:val="22"/>
          <w:szCs w:val="22"/>
          <w:lang w:val="ro-RO"/>
        </w:rPr>
        <w:t xml:space="preserve"> de documentele justificative </w:t>
      </w:r>
      <w:proofErr w:type="spellStart"/>
      <w:r w:rsidRPr="00E258EF">
        <w:rPr>
          <w:rFonts w:ascii="Trebuchet MS" w:eastAsia="Trebuchet MS" w:hAnsi="Trebuchet MS" w:cs="Trebuchet MS"/>
          <w:spacing w:val="-1"/>
          <w:sz w:val="22"/>
          <w:szCs w:val="22"/>
          <w:lang w:val="ro-RO"/>
        </w:rPr>
        <w:t>prevazute</w:t>
      </w:r>
      <w:proofErr w:type="spellEnd"/>
      <w:r w:rsidRPr="00E258EF">
        <w:rPr>
          <w:rFonts w:ascii="Trebuchet MS" w:eastAsia="Trebuchet MS" w:hAnsi="Trebuchet MS" w:cs="Trebuchet MS"/>
          <w:spacing w:val="-1"/>
          <w:sz w:val="22"/>
          <w:szCs w:val="22"/>
          <w:lang w:val="ro-RO"/>
        </w:rPr>
        <w:t xml:space="preserve"> de </w:t>
      </w:r>
      <w:proofErr w:type="spellStart"/>
      <w:r w:rsidRPr="00E258EF">
        <w:rPr>
          <w:rFonts w:ascii="Trebuchet MS" w:eastAsia="Trebuchet MS" w:hAnsi="Trebuchet MS" w:cs="Trebuchet MS"/>
          <w:spacing w:val="-1"/>
          <w:sz w:val="22"/>
          <w:szCs w:val="22"/>
          <w:lang w:val="ro-RO"/>
        </w:rPr>
        <w:t>legislatia</w:t>
      </w:r>
      <w:proofErr w:type="spellEnd"/>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pacing w:val="-1"/>
          <w:sz w:val="22"/>
          <w:szCs w:val="22"/>
          <w:lang w:val="ro-RO"/>
        </w:rPr>
        <w:t>nationala</w:t>
      </w:r>
      <w:proofErr w:type="spellEnd"/>
      <w:r w:rsidRPr="00E258EF">
        <w:rPr>
          <w:rFonts w:ascii="Trebuchet MS" w:eastAsia="Trebuchet MS" w:hAnsi="Trebuchet MS" w:cs="Trebuchet MS"/>
          <w:spacing w:val="-1"/>
          <w:sz w:val="22"/>
          <w:szCs w:val="22"/>
          <w:lang w:val="ro-RO"/>
        </w:rPr>
        <w:t xml:space="preserve"> in vigoare si de </w:t>
      </w:r>
      <w:r w:rsidR="00D546CE" w:rsidRPr="00E258EF">
        <w:rPr>
          <w:rFonts w:ascii="Trebuchet MS" w:eastAsia="Trebuchet MS" w:hAnsi="Trebuchet MS" w:cs="Trebuchet MS"/>
          <w:spacing w:val="-1"/>
          <w:sz w:val="22"/>
          <w:szCs w:val="22"/>
          <w:lang w:val="ro-RO"/>
        </w:rPr>
        <w:t>instrucțiunile emise de AM PEO</w:t>
      </w:r>
      <w:r w:rsidR="00E60933" w:rsidRPr="00E258EF">
        <w:rPr>
          <w:rFonts w:ascii="Trebuchet MS" w:eastAsia="Trebuchet MS" w:hAnsi="Trebuchet MS" w:cs="Trebuchet MS"/>
          <w:spacing w:val="-1"/>
          <w:sz w:val="22"/>
          <w:szCs w:val="22"/>
          <w:lang w:val="ro-RO"/>
        </w:rPr>
        <w:t xml:space="preserve"> în acest scop</w:t>
      </w:r>
      <w:r w:rsidR="00D546CE" w:rsidRPr="00E258EF">
        <w:rPr>
          <w:rFonts w:ascii="Trebuchet MS" w:eastAsia="Trebuchet MS" w:hAnsi="Trebuchet MS" w:cs="Trebuchet MS"/>
          <w:spacing w:val="-1"/>
          <w:sz w:val="22"/>
          <w:szCs w:val="22"/>
          <w:lang w:val="ro-RO"/>
        </w:rPr>
        <w:t xml:space="preserve">. </w:t>
      </w:r>
    </w:p>
    <w:p w14:paraId="432672F1" w14:textId="7810071C" w:rsidR="005B2994" w:rsidRPr="00E258EF"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2"/>
          <w:sz w:val="22"/>
          <w:szCs w:val="22"/>
          <w:lang w:val="ro-RO"/>
        </w:rPr>
        <w:t>AMPEO/</w:t>
      </w:r>
      <w:r w:rsidR="005B2994" w:rsidRPr="00E258EF">
        <w:rPr>
          <w:rFonts w:ascii="Trebuchet MS" w:eastAsia="Trebuchet MS" w:hAnsi="Trebuchet MS" w:cs="Trebuchet MS"/>
          <w:spacing w:val="-2"/>
          <w:sz w:val="22"/>
          <w:szCs w:val="22"/>
          <w:lang w:val="ro-RO"/>
        </w:rPr>
        <w:t>O</w:t>
      </w:r>
      <w:r w:rsidR="005B2994" w:rsidRPr="00E258EF">
        <w:rPr>
          <w:rFonts w:ascii="Trebuchet MS" w:eastAsia="Trebuchet MS" w:hAnsi="Trebuchet MS" w:cs="Trebuchet MS"/>
          <w:sz w:val="22"/>
          <w:szCs w:val="22"/>
          <w:lang w:val="ro-RO"/>
        </w:rPr>
        <w:t>I</w:t>
      </w:r>
      <w:r w:rsidR="005B2994" w:rsidRPr="00E258EF">
        <w:rPr>
          <w:rFonts w:ascii="Trebuchet MS" w:eastAsia="Trebuchet MS" w:hAnsi="Trebuchet MS" w:cs="Trebuchet MS"/>
          <w:spacing w:val="3"/>
          <w:sz w:val="22"/>
          <w:szCs w:val="22"/>
          <w:lang w:val="ro-RO"/>
        </w:rPr>
        <w:t xml:space="preserve"> </w:t>
      </w:r>
      <w:r w:rsidR="005B2994" w:rsidRPr="00E258EF">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8" w:name="_Hlk118815664"/>
      <w:r w:rsidRPr="00E258EF">
        <w:rPr>
          <w:rFonts w:ascii="Trebuchet MS" w:eastAsia="Trebuchet MS" w:hAnsi="Trebuchet MS" w:cs="Trebuchet MS"/>
          <w:spacing w:val="-1"/>
          <w:sz w:val="22"/>
          <w:szCs w:val="22"/>
          <w:lang w:val="ro-RO"/>
        </w:rPr>
        <w:t xml:space="preserve">, </w:t>
      </w:r>
      <w:r w:rsidR="005B2994" w:rsidRPr="00E258EF">
        <w:rPr>
          <w:rFonts w:ascii="Trebuchet MS" w:eastAsia="Trebuchet MS" w:hAnsi="Trebuchet MS" w:cs="Trebuchet MS"/>
          <w:spacing w:val="-1"/>
          <w:sz w:val="22"/>
          <w:szCs w:val="22"/>
          <w:lang w:val="ro-RO"/>
        </w:rPr>
        <w:t>în conformitate cu procedurile specifice în vigoare</w:t>
      </w:r>
      <w:bookmarkEnd w:id="18"/>
      <w:r w:rsidR="005B2994" w:rsidRPr="00E258EF">
        <w:rPr>
          <w:rFonts w:ascii="Trebuchet MS" w:eastAsia="Trebuchet MS" w:hAnsi="Trebuchet MS" w:cs="Trebuchet MS"/>
          <w:spacing w:val="-1"/>
          <w:sz w:val="22"/>
          <w:szCs w:val="22"/>
          <w:lang w:val="ro-RO"/>
        </w:rPr>
        <w:t>.</w:t>
      </w:r>
    </w:p>
    <w:p w14:paraId="7D64576A" w14:textId="513BF58C" w:rsidR="009F37EF" w:rsidRPr="00E258EF"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procesu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verificar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009F37EF"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obliga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5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răspund</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oricărei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clarificări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F37EF"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9"/>
          <w:sz w:val="22"/>
          <w:szCs w:val="22"/>
          <w:lang w:val="ro-RO"/>
        </w:rPr>
        <w:t xml:space="preserve"> </w:t>
      </w:r>
    </w:p>
    <w:p w14:paraId="551331D8" w14:textId="76CB2AB9" w:rsidR="000B3971" w:rsidRPr="00E258EF"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la </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irea</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răspunsului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parte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beneficiarului</w:t>
      </w:r>
      <w:r w:rsidR="009F37EF"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ver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rambursare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suspendă.</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Nedepunerea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clarificărilor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solicitate,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prevăzut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acest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al</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neat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009F37EF" w:rsidRPr="00E258EF">
        <w:rPr>
          <w:rFonts w:ascii="Trebuchet MS" w:eastAsia="Trebuchet MS" w:hAnsi="Trebuchet MS" w:cs="Trebuchet MS"/>
          <w:spacing w:val="14"/>
          <w:sz w:val="22"/>
          <w:szCs w:val="22"/>
          <w:lang w:val="ro-RO"/>
        </w:rPr>
        <w:t xml:space="preserve">poate </w:t>
      </w:r>
      <w:r w:rsidRPr="00E258EF">
        <w:rPr>
          <w:rFonts w:ascii="Trebuchet MS" w:eastAsia="Trebuchet MS" w:hAnsi="Trebuchet MS" w:cs="Trebuchet MS"/>
          <w:spacing w:val="-1"/>
          <w:sz w:val="22"/>
          <w:szCs w:val="22"/>
          <w:lang w:val="ro-RO"/>
        </w:rPr>
        <w:t>atrag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respingerea</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parţial</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totală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caz,</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rambursare.</w:t>
      </w:r>
      <w:r w:rsidR="00D23EA0" w:rsidRPr="00E258EF">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D23EA0" w:rsidRPr="00E258EF">
        <w:rPr>
          <w:rFonts w:ascii="Trebuchet MS" w:eastAsia="Trebuchet MS" w:hAnsi="Trebuchet MS" w:cs="Trebuchet MS"/>
          <w:w w:val="103"/>
          <w:sz w:val="22"/>
          <w:szCs w:val="22"/>
          <w:lang w:val="ro-RO"/>
        </w:rPr>
        <w:t>adiţionale</w:t>
      </w:r>
      <w:proofErr w:type="spellEnd"/>
      <w:r w:rsidR="00D23EA0" w:rsidRPr="00E258EF">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3D558A" w:rsidRPr="00E258EF">
        <w:rPr>
          <w:rFonts w:ascii="Trebuchet MS" w:eastAsia="Trebuchet MS" w:hAnsi="Trebuchet MS" w:cs="Trebuchet MS"/>
          <w:w w:val="103"/>
          <w:sz w:val="22"/>
          <w:szCs w:val="22"/>
          <w:lang w:val="ro-RO"/>
        </w:rPr>
        <w:t xml:space="preserve">verificare </w:t>
      </w:r>
      <w:r w:rsidR="00D23EA0" w:rsidRPr="00E258EF">
        <w:rPr>
          <w:rFonts w:ascii="Trebuchet MS" w:eastAsia="Trebuchet MS" w:hAnsi="Trebuchet MS" w:cs="Trebuchet MS"/>
          <w:w w:val="103"/>
          <w:sz w:val="22"/>
          <w:szCs w:val="22"/>
          <w:lang w:val="ro-RO"/>
        </w:rPr>
        <w:t xml:space="preserve"> prevăzut </w:t>
      </w:r>
      <w:r w:rsidR="009F37EF" w:rsidRPr="00E258EF">
        <w:rPr>
          <w:rFonts w:ascii="Trebuchet MS" w:eastAsia="Trebuchet MS" w:hAnsi="Trebuchet MS" w:cs="Trebuchet MS"/>
          <w:w w:val="103"/>
          <w:sz w:val="22"/>
          <w:szCs w:val="22"/>
          <w:lang w:val="ro-RO"/>
        </w:rPr>
        <w:t xml:space="preserve">la art. 22, alin. (7) si la art. 25, </w:t>
      </w:r>
      <w:r w:rsidR="00D23EA0" w:rsidRPr="00E258EF">
        <w:rPr>
          <w:rFonts w:ascii="Trebuchet MS" w:eastAsia="Trebuchet MS" w:hAnsi="Trebuchet MS" w:cs="Trebuchet MS"/>
          <w:w w:val="103"/>
          <w:sz w:val="22"/>
          <w:szCs w:val="22"/>
          <w:lang w:val="ro-RO"/>
        </w:rPr>
        <w:t>alin. (2) din OUG 133/2021 poate fi întrerupt</w:t>
      </w:r>
      <w:r w:rsidR="009F37EF" w:rsidRPr="00E258EF">
        <w:rPr>
          <w:rFonts w:ascii="Trebuchet MS" w:eastAsia="Trebuchet MS" w:hAnsi="Trebuchet MS" w:cs="Trebuchet MS"/>
          <w:w w:val="103"/>
          <w:sz w:val="22"/>
          <w:szCs w:val="22"/>
          <w:lang w:val="ro-RO"/>
        </w:rPr>
        <w:t>,</w:t>
      </w:r>
      <w:r w:rsidR="00D23EA0" w:rsidRPr="00E258EF">
        <w:rPr>
          <w:rFonts w:ascii="Trebuchet MS" w:eastAsia="Trebuchet MS" w:hAnsi="Trebuchet MS" w:cs="Trebuchet MS"/>
          <w:w w:val="103"/>
          <w:sz w:val="22"/>
          <w:szCs w:val="22"/>
          <w:lang w:val="ro-RO"/>
        </w:rPr>
        <w:t xml:space="preserve"> fără ca perioadele de întrerupere cumulate să </w:t>
      </w:r>
      <w:proofErr w:type="spellStart"/>
      <w:r w:rsidR="00D23EA0" w:rsidRPr="00E258EF">
        <w:rPr>
          <w:rFonts w:ascii="Trebuchet MS" w:eastAsia="Trebuchet MS" w:hAnsi="Trebuchet MS" w:cs="Trebuchet MS"/>
          <w:w w:val="103"/>
          <w:sz w:val="22"/>
          <w:szCs w:val="22"/>
          <w:lang w:val="ro-RO"/>
        </w:rPr>
        <w:t>depăşească</w:t>
      </w:r>
      <w:proofErr w:type="spellEnd"/>
      <w:r w:rsidR="00D23EA0" w:rsidRPr="00E258EF">
        <w:rPr>
          <w:rFonts w:ascii="Trebuchet MS" w:eastAsia="Trebuchet MS" w:hAnsi="Trebuchet MS" w:cs="Trebuchet MS"/>
          <w:w w:val="103"/>
          <w:sz w:val="22"/>
          <w:szCs w:val="22"/>
          <w:lang w:val="ro-RO"/>
        </w:rPr>
        <w:t xml:space="preserve"> 10 zile lucrătoare.</w:t>
      </w:r>
    </w:p>
    <w:p w14:paraId="16EB77AB" w14:textId="625AA346" w:rsidR="00A02C3E" w:rsidRPr="00E258EF" w:rsidRDefault="00A02C3E">
      <w:pPr>
        <w:spacing w:line="240" w:lineRule="exact"/>
        <w:rPr>
          <w:rFonts w:ascii="Trebuchet MS" w:hAnsi="Trebuchet MS"/>
          <w:sz w:val="22"/>
          <w:szCs w:val="22"/>
          <w:lang w:val="ro-RO"/>
        </w:rPr>
      </w:pPr>
    </w:p>
    <w:p w14:paraId="4DF158F9" w14:textId="77777777"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(e)</w:t>
      </w:r>
      <w:r w:rsidRPr="00E258EF">
        <w:rPr>
          <w:rFonts w:ascii="Trebuchet MS" w:eastAsia="Trebuchet MS" w:hAnsi="Trebuchet MS" w:cs="Trebuchet MS"/>
          <w:b/>
          <w:spacing w:val="10"/>
          <w:sz w:val="22"/>
          <w:szCs w:val="22"/>
          <w:lang w:val="ro-RO"/>
        </w:rPr>
        <w:t xml:space="preserve"> </w:t>
      </w:r>
      <w:r w:rsidRPr="00E258EF">
        <w:rPr>
          <w:rFonts w:ascii="Trebuchet MS" w:eastAsia="Trebuchet MS" w:hAnsi="Trebuchet MS" w:cs="Trebuchet MS"/>
          <w:b/>
          <w:sz w:val="22"/>
          <w:szCs w:val="22"/>
          <w:lang w:val="ro-RO"/>
        </w:rPr>
        <w:t xml:space="preserve">Graficul de depunere a cererilor de </w:t>
      </w:r>
      <w:proofErr w:type="spellStart"/>
      <w:r w:rsidRPr="00E258EF">
        <w:rPr>
          <w:rFonts w:ascii="Trebuchet MS" w:eastAsia="Trebuchet MS" w:hAnsi="Trebuchet MS" w:cs="Trebuchet MS"/>
          <w:b/>
          <w:sz w:val="22"/>
          <w:szCs w:val="22"/>
          <w:lang w:val="ro-RO"/>
        </w:rPr>
        <w:t>prefinanțare</w:t>
      </w:r>
      <w:proofErr w:type="spellEnd"/>
      <w:r w:rsidRPr="00E258EF">
        <w:rPr>
          <w:rFonts w:ascii="Trebuchet MS" w:eastAsia="Trebuchet MS" w:hAnsi="Trebuchet MS" w:cs="Trebuchet MS"/>
          <w:b/>
          <w:sz w:val="22"/>
          <w:szCs w:val="22"/>
          <w:lang w:val="ro-RO"/>
        </w:rPr>
        <w:t>/plată/rambursare a cheltuielilor</w:t>
      </w:r>
    </w:p>
    <w:p w14:paraId="3EEF3807" w14:textId="77777777" w:rsidR="000B3971" w:rsidRPr="00E258EF" w:rsidRDefault="000B3971" w:rsidP="00C902D2">
      <w:pPr>
        <w:spacing w:before="4" w:line="280" w:lineRule="exact"/>
        <w:rPr>
          <w:rFonts w:ascii="Trebuchet MS" w:hAnsi="Trebuchet MS"/>
          <w:sz w:val="22"/>
          <w:szCs w:val="22"/>
          <w:lang w:val="ro-RO"/>
        </w:rPr>
      </w:pPr>
    </w:p>
    <w:p w14:paraId="049DF435" w14:textId="248103E5" w:rsidR="00220663"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Graficul</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depuner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prefina</w:t>
      </w:r>
      <w:r w:rsidRPr="00E258EF">
        <w:rPr>
          <w:rFonts w:ascii="Trebuchet MS" w:eastAsia="Trebuchet MS" w:hAnsi="Trebuchet MS" w:cs="Trebuchet MS"/>
          <w:spacing w:val="-1"/>
          <w:w w:val="103"/>
          <w:sz w:val="22"/>
          <w:szCs w:val="22"/>
          <w:lang w:val="ro-RO"/>
        </w:rPr>
        <w:t>n</w:t>
      </w:r>
      <w:r w:rsidRPr="00E258EF">
        <w:rPr>
          <w:rFonts w:ascii="Trebuchet MS" w:eastAsia="Trebuchet MS" w:hAnsi="Trebuchet MS" w:cs="Trebuchet MS"/>
          <w:w w:val="103"/>
          <w:sz w:val="22"/>
          <w:szCs w:val="22"/>
          <w:lang w:val="ro-RO"/>
        </w:rPr>
        <w:t>țare</w:t>
      </w:r>
      <w:proofErr w:type="spellEnd"/>
      <w:r w:rsidRPr="00E258EF">
        <w:rPr>
          <w:rFonts w:ascii="Trebuchet MS" w:eastAsia="Trebuchet MS" w:hAnsi="Trebuchet MS" w:cs="Trebuchet MS"/>
          <w:w w:val="103"/>
          <w:sz w:val="22"/>
          <w:szCs w:val="22"/>
          <w:lang w:val="ro-RO"/>
        </w:rPr>
        <w:t xml:space="preserve">/plată/rambursare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w w:val="103"/>
          <w:sz w:val="22"/>
          <w:szCs w:val="22"/>
          <w:lang w:val="ro-RO"/>
        </w:rPr>
        <w:t xml:space="preserve">este </w:t>
      </w:r>
      <w:proofErr w:type="spellStart"/>
      <w:r w:rsidRPr="00E258EF">
        <w:rPr>
          <w:rFonts w:ascii="Trebuchet MS" w:eastAsia="Trebuchet MS" w:hAnsi="Trebuchet MS" w:cs="Trebuchet MS"/>
          <w:sz w:val="22"/>
          <w:szCs w:val="22"/>
          <w:lang w:val="ro-RO"/>
        </w:rPr>
        <w:t>este</w:t>
      </w:r>
      <w:proofErr w:type="spellEnd"/>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0"/>
          <w:sz w:val="22"/>
          <w:szCs w:val="22"/>
          <w:lang w:val="ro-RO"/>
        </w:rPr>
        <w:t xml:space="preserve"> </w:t>
      </w:r>
      <w:r w:rsidR="00585631" w:rsidRPr="00E258EF">
        <w:rPr>
          <w:rFonts w:ascii="Trebuchet MS" w:eastAsia="Trebuchet MS" w:hAnsi="Trebuchet MS" w:cs="Trebuchet MS"/>
          <w:sz w:val="22"/>
          <w:szCs w:val="22"/>
          <w:lang w:val="ro-RO"/>
        </w:rPr>
        <w:t>3</w:t>
      </w:r>
      <w:r w:rsidR="00DC103D"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Contractul  de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2"/>
          <w:w w:val="103"/>
          <w:sz w:val="22"/>
          <w:szCs w:val="22"/>
          <w:lang w:val="ro-RO"/>
        </w:rPr>
        <w:t>f</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na</w:t>
      </w:r>
      <w:r w:rsidRPr="00E258EF">
        <w:rPr>
          <w:rFonts w:ascii="Trebuchet MS" w:eastAsia="Trebuchet MS" w:hAnsi="Trebuchet MS" w:cs="Trebuchet MS"/>
          <w:w w:val="103"/>
          <w:sz w:val="22"/>
          <w:szCs w:val="22"/>
          <w:lang w:val="ro-RO"/>
        </w:rPr>
        <w:t>n</w:t>
      </w:r>
      <w:r w:rsidRPr="00E258EF">
        <w:rPr>
          <w:rFonts w:ascii="Trebuchet MS" w:eastAsia="Trebuchet MS" w:hAnsi="Trebuchet MS" w:cs="Trebuchet MS"/>
          <w:spacing w:val="-1"/>
          <w:w w:val="103"/>
          <w:sz w:val="22"/>
          <w:szCs w:val="22"/>
          <w:lang w:val="ro-RO"/>
        </w:rPr>
        <w:t xml:space="preserve">țare </w:t>
      </w:r>
      <w:r w:rsidRPr="00E258EF">
        <w:rPr>
          <w:rFonts w:ascii="Trebuchet MS" w:eastAsia="Trebuchet MS" w:hAnsi="Trebuchet MS" w:cs="Trebuchet MS"/>
          <w:spacing w:val="-2"/>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w w:val="103"/>
          <w:sz w:val="22"/>
          <w:szCs w:val="22"/>
          <w:lang w:val="ro-RO"/>
        </w:rPr>
        <w:t>Generale.</w:t>
      </w:r>
    </w:p>
    <w:p w14:paraId="4A608AD6" w14:textId="4E20ADB1" w:rsidR="000B3971"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obligativita</w:t>
      </w:r>
      <w:r w:rsidRPr="00E258EF">
        <w:rPr>
          <w:rFonts w:ascii="Trebuchet MS" w:eastAsia="Trebuchet MS" w:hAnsi="Trebuchet MS" w:cs="Trebuchet MS"/>
          <w:spacing w:val="-1"/>
          <w:sz w:val="22"/>
          <w:szCs w:val="22"/>
          <w:lang w:val="ro-RO"/>
        </w:rPr>
        <w:t>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actualizării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acestuia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funcţie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cererile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 xml:space="preserve">de </w:t>
      </w:r>
      <w:proofErr w:type="spellStart"/>
      <w:r w:rsidR="008D2259" w:rsidRPr="00E258EF">
        <w:rPr>
          <w:rFonts w:ascii="Trebuchet MS" w:eastAsia="Trebuchet MS" w:hAnsi="Trebuchet MS" w:cs="Trebuchet MS"/>
          <w:w w:val="103"/>
          <w:sz w:val="22"/>
          <w:szCs w:val="22"/>
          <w:lang w:val="ro-RO"/>
        </w:rPr>
        <w:t>prefinanțare</w:t>
      </w:r>
      <w:proofErr w:type="spellEnd"/>
      <w:r w:rsidR="008D2259" w:rsidRPr="00E258EF">
        <w:rPr>
          <w:rFonts w:ascii="Trebuchet MS" w:eastAsia="Trebuchet MS" w:hAnsi="Trebuchet MS" w:cs="Trebuchet MS"/>
          <w:w w:val="103"/>
          <w:sz w:val="22"/>
          <w:szCs w:val="22"/>
          <w:lang w:val="ro-RO"/>
        </w:rPr>
        <w:t>/</w:t>
      </w:r>
      <w:r w:rsidR="0020302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plată/</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rambursare </w:t>
      </w:r>
      <w:r w:rsidR="008D2259" w:rsidRPr="00E258EF">
        <w:rPr>
          <w:rFonts w:ascii="Trebuchet MS" w:eastAsia="Trebuchet MS" w:hAnsi="Trebuchet MS" w:cs="Trebuchet MS"/>
          <w:sz w:val="22"/>
          <w:szCs w:val="22"/>
          <w:lang w:val="ro-RO"/>
        </w:rPr>
        <w:t>autorizate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autoritatea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management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w w:val="103"/>
          <w:sz w:val="22"/>
          <w:szCs w:val="22"/>
          <w:lang w:val="ro-RO"/>
        </w:rPr>
        <w:t xml:space="preserve">la </w:t>
      </w:r>
      <w:r w:rsidRPr="00E258EF">
        <w:rPr>
          <w:rFonts w:ascii="Trebuchet MS" w:eastAsia="Trebuchet MS" w:hAnsi="Trebuchet MS" w:cs="Trebuchet MS"/>
          <w:sz w:val="22"/>
          <w:szCs w:val="22"/>
          <w:lang w:val="ro-RO"/>
        </w:rPr>
        <w:t>art.</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alin</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00EA0153" w:rsidRPr="00E258EF">
        <w:rPr>
          <w:rFonts w:ascii="Trebuchet MS" w:eastAsia="Trebuchet MS" w:hAnsi="Trebuchet MS" w:cs="Trebuchet MS"/>
          <w:spacing w:val="12"/>
          <w:sz w:val="22"/>
          <w:szCs w:val="22"/>
          <w:lang w:val="ro-RO"/>
        </w:rPr>
        <w:t>(</w:t>
      </w:r>
      <w:r w:rsidR="006B1CBB">
        <w:rPr>
          <w:rFonts w:ascii="Trebuchet MS" w:eastAsia="Trebuchet MS" w:hAnsi="Trebuchet MS" w:cs="Trebuchet MS"/>
          <w:spacing w:val="-1"/>
          <w:sz w:val="22"/>
          <w:szCs w:val="22"/>
          <w:lang w:val="ro-RO"/>
        </w:rPr>
        <w:t>7</w:t>
      </w:r>
      <w:r w:rsidR="00EA0153"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prezent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condiţii</w:t>
      </w:r>
      <w:proofErr w:type="spellEnd"/>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specifice.</w:t>
      </w:r>
    </w:p>
    <w:p w14:paraId="3A6A3516" w14:textId="2EE1FFFF" w:rsidR="00220663" w:rsidRPr="00E258EF"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 nu respectă graficul de depunere a cererilor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/plată/rambursare a cheltuielilor,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/OI poate respinge cererile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 xml:space="preserve">/plată/rambursare, urmând ca beneficiarul să </w:t>
      </w:r>
      <w:proofErr w:type="spellStart"/>
      <w:r w:rsidRPr="00E258EF">
        <w:rPr>
          <w:rFonts w:ascii="Trebuchet MS" w:eastAsia="Trebuchet MS" w:hAnsi="Trebuchet MS" w:cs="Trebuchet MS"/>
          <w:sz w:val="22"/>
          <w:szCs w:val="22"/>
          <w:lang w:val="ro-RO"/>
        </w:rPr>
        <w:t>redepună</w:t>
      </w:r>
      <w:proofErr w:type="spellEnd"/>
      <w:r w:rsidRPr="00E258EF">
        <w:rPr>
          <w:rFonts w:ascii="Trebuchet MS" w:eastAsia="Trebuchet MS" w:hAnsi="Trebuchet MS" w:cs="Trebuchet MS"/>
          <w:sz w:val="22"/>
          <w:szCs w:val="22"/>
          <w:lang w:val="ro-RO"/>
        </w:rPr>
        <w:t xml:space="preserve"> cererile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 xml:space="preserve">/plată/ rambursare după actualizarea graficului de depunere a cererilor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/plată/rambursare</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conformitate cu prevederile art. 7 alin (1</w:t>
      </w:r>
      <w:r w:rsidR="00203026" w:rsidRPr="00E258EF">
        <w:rPr>
          <w:rFonts w:ascii="Trebuchet MS" w:eastAsia="Trebuchet MS" w:hAnsi="Trebuchet MS" w:cs="Trebuchet MS"/>
          <w:sz w:val="22"/>
          <w:szCs w:val="22"/>
          <w:lang w:val="ro-RO"/>
        </w:rPr>
        <w:t>6</w:t>
      </w:r>
      <w:r w:rsidRPr="00E258EF">
        <w:rPr>
          <w:rFonts w:ascii="Trebuchet MS" w:eastAsia="Trebuchet MS" w:hAnsi="Trebuchet MS" w:cs="Trebuchet MS"/>
          <w:sz w:val="22"/>
          <w:szCs w:val="22"/>
          <w:lang w:val="ro-RO"/>
        </w:rPr>
        <w:t>) din prezentele condiții specifice.</w:t>
      </w:r>
    </w:p>
    <w:p w14:paraId="74BB21F5" w14:textId="6CC2708B" w:rsidR="000B3971" w:rsidRPr="00E258EF" w:rsidRDefault="000B3971" w:rsidP="00C902D2">
      <w:pPr>
        <w:spacing w:line="200" w:lineRule="exact"/>
        <w:rPr>
          <w:rFonts w:ascii="Trebuchet MS" w:hAnsi="Trebuchet MS"/>
          <w:sz w:val="22"/>
          <w:szCs w:val="22"/>
          <w:lang w:val="ro-RO"/>
        </w:rPr>
      </w:pPr>
    </w:p>
    <w:p w14:paraId="4BB4BA46" w14:textId="1DB6A561"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5</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E258EF" w:rsidRDefault="000B3971" w:rsidP="00C902D2">
      <w:pPr>
        <w:spacing w:before="10" w:line="280" w:lineRule="exact"/>
        <w:rPr>
          <w:rFonts w:ascii="Trebuchet MS" w:hAnsi="Trebuchet MS"/>
          <w:sz w:val="22"/>
          <w:szCs w:val="22"/>
          <w:lang w:val="ro-RO"/>
        </w:rPr>
      </w:pPr>
    </w:p>
    <w:p w14:paraId="5006AAFA" w14:textId="24341B94"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partenerii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responsabilitate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 xml:space="preserve">pentru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unui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management </w:t>
      </w:r>
      <w:r w:rsidRPr="00E258EF">
        <w:rPr>
          <w:rFonts w:ascii="Trebuchet MS" w:eastAsia="Trebuchet MS" w:hAnsi="Trebuchet MS" w:cs="Trebuchet MS"/>
          <w:sz w:val="22"/>
          <w:szCs w:val="22"/>
          <w:lang w:val="ro-RO"/>
        </w:rPr>
        <w:t>financiar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guro</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asigurarea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resurselo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financiar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cofinanțar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cheltuieli </w:t>
      </w:r>
      <w:r w:rsidRPr="00E258EF">
        <w:rPr>
          <w:rFonts w:ascii="Trebuchet MS" w:eastAsia="Trebuchet MS" w:hAnsi="Trebuchet MS" w:cs="Trebuchet MS"/>
          <w:spacing w:val="-1"/>
          <w:sz w:val="22"/>
          <w:szCs w:val="22"/>
          <w:lang w:val="ro-RO"/>
        </w:rPr>
        <w:t>neel</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 xml:space="preserve">gibile,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 xml:space="preserve">m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  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cheltuielilor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eligibile,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ermenii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 xml:space="preserve">condițiile </w:t>
      </w:r>
      <w:r w:rsidRPr="00E258EF">
        <w:rPr>
          <w:rFonts w:ascii="Trebuchet MS" w:eastAsia="Trebuchet MS" w:hAnsi="Trebuchet MS" w:cs="Trebuchet MS"/>
          <w:spacing w:val="-1"/>
          <w:w w:val="103"/>
          <w:sz w:val="22"/>
          <w:szCs w:val="22"/>
          <w:lang w:val="ro-RO"/>
        </w:rPr>
        <w:t>contractului</w:t>
      </w:r>
      <w:r w:rsidR="003B63F2" w:rsidRPr="00E258EF">
        <w:rPr>
          <w:rFonts w:ascii="Trebuchet MS" w:eastAsia="Trebuchet MS" w:hAnsi="Trebuchet MS" w:cs="Trebuchet MS"/>
          <w:spacing w:val="-1"/>
          <w:w w:val="103"/>
          <w:sz w:val="22"/>
          <w:szCs w:val="22"/>
          <w:lang w:val="ro-RO"/>
        </w:rPr>
        <w:t>.</w:t>
      </w:r>
    </w:p>
    <w:p w14:paraId="4B1B00A7" w14:textId="6D889230"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Beneficiarul/Liderul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38"/>
          <w:sz w:val="22"/>
          <w:szCs w:val="22"/>
          <w:lang w:val="ro-RO"/>
        </w:rPr>
        <w:t xml:space="preserve"> </w:t>
      </w:r>
      <w:r w:rsidR="00585631" w:rsidRPr="00E258EF">
        <w:rPr>
          <w:rFonts w:ascii="Trebuchet MS" w:eastAsia="Trebuchet MS" w:hAnsi="Trebuchet MS" w:cs="Trebuchet MS"/>
          <w:spacing w:val="-1"/>
          <w:sz w:val="22"/>
          <w:szCs w:val="22"/>
          <w:lang w:val="ro-RO"/>
        </w:rPr>
        <w:t>are/</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  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Instru</w:t>
      </w:r>
      <w:r w:rsidRPr="00E258EF">
        <w:rPr>
          <w:rFonts w:ascii="Trebuchet MS" w:eastAsia="Trebuchet MS" w:hAnsi="Trebuchet MS" w:cs="Trebuchet MS"/>
          <w:sz w:val="22"/>
          <w:szCs w:val="22"/>
          <w:lang w:val="ro-RO"/>
        </w:rPr>
        <w:t>cțiunile</w:t>
      </w:r>
      <w:bookmarkStart w:id="19" w:name="_Hlk118815839"/>
      <w:r w:rsidR="00EA0153" w:rsidRPr="00E258EF">
        <w:rPr>
          <w:rFonts w:ascii="Trebuchet MS" w:eastAsia="Trebuchet MS" w:hAnsi="Trebuchet MS" w:cs="Trebuchet MS"/>
          <w:sz w:val="22"/>
          <w:szCs w:val="22"/>
          <w:lang w:val="ro-RO"/>
        </w:rPr>
        <w:t xml:space="preserve">, deciziile si orice alte acte emise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003D6835"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00200F02" w:rsidRPr="00E258EF">
        <w:rPr>
          <w:rFonts w:ascii="Trebuchet MS" w:eastAsia="Trebuchet MS" w:hAnsi="Trebuchet MS" w:cs="Trebuchet MS"/>
          <w:w w:val="103"/>
          <w:sz w:val="22"/>
          <w:szCs w:val="22"/>
          <w:lang w:val="ro-RO"/>
        </w:rPr>
        <w:t xml:space="preserve"> in executarea Contractului</w:t>
      </w:r>
      <w:bookmarkEnd w:id="19"/>
      <w:r w:rsidR="003B63F2" w:rsidRPr="00E258EF">
        <w:rPr>
          <w:rFonts w:ascii="Trebuchet MS" w:eastAsia="Trebuchet MS" w:hAnsi="Trebuchet MS" w:cs="Trebuchet MS"/>
          <w:w w:val="103"/>
          <w:sz w:val="22"/>
          <w:szCs w:val="22"/>
          <w:lang w:val="ro-RO"/>
        </w:rPr>
        <w:t>.</w:t>
      </w:r>
    </w:p>
    <w:p w14:paraId="30670EF6" w14:textId="5929D4F5" w:rsidR="00A33CDA" w:rsidRPr="00E258EF"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are/a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restitui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AM</w:t>
      </w:r>
      <w:r w:rsidR="008C57EA"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3"/>
          <w:w w:val="103"/>
          <w:sz w:val="22"/>
          <w:szCs w:val="22"/>
          <w:lang w:val="ro-RO"/>
        </w:rPr>
        <w:t>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 xml:space="preserve">n </w:t>
      </w:r>
      <w:r w:rsidRPr="00E258EF">
        <w:rPr>
          <w:rFonts w:ascii="Trebuchet MS" w:eastAsia="Trebuchet MS" w:hAnsi="Trebuchet MS" w:cs="Trebuchet MS"/>
          <w:sz w:val="22"/>
          <w:szCs w:val="22"/>
          <w:lang w:val="ro-RO"/>
        </w:rPr>
        <w:t>proprie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in</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țiativ</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sumă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constituie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nedatorată/sume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necuvenite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termen</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5 zile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lucrătoare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ata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primirii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in </w:t>
      </w:r>
      <w:r w:rsidRPr="00E258EF">
        <w:rPr>
          <w:rFonts w:ascii="Trebuchet MS" w:eastAsia="Trebuchet MS" w:hAnsi="Trebuchet MS" w:cs="Trebuchet MS"/>
          <w:spacing w:val="-1"/>
          <w:sz w:val="22"/>
          <w:szCs w:val="22"/>
          <w:lang w:val="ro-RO"/>
        </w:rPr>
        <w:t>conturil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w w:val="103"/>
          <w:sz w:val="22"/>
          <w:szCs w:val="22"/>
          <w:lang w:val="ro-RO"/>
        </w:rPr>
        <w:t xml:space="preserve">Partenerilor. </w:t>
      </w:r>
    </w:p>
    <w:p w14:paraId="2A3A4E8D" w14:textId="580206FC"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/Liderul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termenele </w:t>
      </w:r>
      <w:r w:rsidRPr="00E258EF">
        <w:rPr>
          <w:rFonts w:ascii="Trebuchet MS" w:eastAsia="Trebuchet MS" w:hAnsi="Trebuchet MS" w:cs="Trebuchet MS"/>
          <w:sz w:val="22"/>
          <w:szCs w:val="22"/>
          <w:lang w:val="ro-RO"/>
        </w:rPr>
        <w:t>specificate,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solicitat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să</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partenerilor</w:t>
      </w:r>
      <w:r w:rsidR="000F15B8" w:rsidRPr="00E258EF">
        <w:rPr>
          <w:rFonts w:ascii="Trebuchet MS" w:eastAsia="Trebuchet MS" w:hAnsi="Trebuchet MS" w:cs="Trebuchet MS"/>
          <w:sz w:val="22"/>
          <w:szCs w:val="22"/>
          <w:lang w:val="ro-RO"/>
        </w:rPr>
        <w:t>).</w:t>
      </w:r>
      <w:r w:rsidR="000F15B8" w:rsidRPr="00E258EF">
        <w:rPr>
          <w:rFonts w:ascii="Trebuchet MS" w:eastAsia="Trebuchet MS" w:hAnsi="Trebuchet MS" w:cs="Trebuchet MS"/>
          <w:spacing w:val="24"/>
          <w:sz w:val="22"/>
          <w:szCs w:val="22"/>
          <w:lang w:val="ro-RO"/>
        </w:rPr>
        <w:t xml:space="preserve"> </w:t>
      </w:r>
    </w:p>
    <w:p w14:paraId="46DCB381" w14:textId="2AB03B77" w:rsidR="00AC1A21" w:rsidRPr="00E258EF"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 durata verificărilor la fața locului, Beneficiarul/Liderul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partener</w:t>
      </w:r>
      <w:r w:rsidRPr="00E258EF">
        <w:rPr>
          <w:rFonts w:ascii="Trebuchet MS" w:eastAsia="Trebuchet MS" w:hAnsi="Trebuchet MS" w:cs="Trebuchet MS"/>
          <w:spacing w:val="1"/>
          <w:sz w:val="22"/>
          <w:szCs w:val="22"/>
          <w:lang w:val="ro-RO"/>
        </w:rPr>
        <w:t>ia</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43"/>
          <w:sz w:val="22"/>
          <w:szCs w:val="22"/>
          <w:lang w:val="ro-RO"/>
        </w:rPr>
        <w:t xml:space="preserve"> </w:t>
      </w:r>
      <w:proofErr w:type="spellStart"/>
      <w:r w:rsidRPr="00E258EF">
        <w:rPr>
          <w:rFonts w:ascii="Trebuchet MS" w:eastAsia="Trebuchet MS" w:hAnsi="Trebuchet MS" w:cs="Trebuchet MS"/>
          <w:sz w:val="22"/>
          <w:szCs w:val="22"/>
          <w:lang w:val="ro-RO"/>
        </w:rPr>
        <w:t>îşi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asum</w:t>
      </w:r>
      <w:r w:rsidRPr="00E258EF">
        <w:rPr>
          <w:rFonts w:ascii="Trebuchet MS" w:eastAsia="Trebuchet MS" w:hAnsi="Trebuchet MS" w:cs="Trebuchet MS"/>
          <w:sz w:val="22"/>
          <w:szCs w:val="22"/>
          <w:lang w:val="ro-RO"/>
        </w:rPr>
        <w:t xml:space="preserve">ă   </w:t>
      </w:r>
      <w:proofErr w:type="spellStart"/>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furniza </w:t>
      </w: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E258EF">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 xml:space="preserve">Beneficiarul/Liderul  de parteneriat/partenerii  au obligația  de a </w:t>
      </w:r>
      <w:r w:rsidR="00A047A9" w:rsidRPr="00E258EF">
        <w:rPr>
          <w:rFonts w:ascii="Trebuchet MS" w:eastAsia="Trebuchet MS" w:hAnsi="Trebuchet MS" w:cs="Trebuchet MS"/>
          <w:sz w:val="22"/>
          <w:szCs w:val="22"/>
          <w:lang w:val="ro-RO"/>
        </w:rPr>
        <w:t xml:space="preserve">informa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w:t>
      </w:r>
      <w:r w:rsidR="00A047A9" w:rsidRPr="00E258EF">
        <w:rPr>
          <w:rFonts w:ascii="Trebuchet MS" w:eastAsia="Trebuchet MS" w:hAnsi="Trebuchet MS" w:cs="Trebuchet MS"/>
          <w:sz w:val="22"/>
          <w:szCs w:val="22"/>
          <w:lang w:val="ro-RO"/>
        </w:rPr>
        <w:t xml:space="preserve"> </w:t>
      </w:r>
      <w:bookmarkStart w:id="20" w:name="_Hlk118816000"/>
      <w:r w:rsidR="00A047A9" w:rsidRPr="00E258EF">
        <w:rPr>
          <w:rFonts w:ascii="Trebuchet MS" w:eastAsia="Trebuchet MS" w:hAnsi="Trebuchet MS" w:cs="Trebuchet MS"/>
          <w:sz w:val="22"/>
          <w:szCs w:val="22"/>
          <w:lang w:val="ro-RO"/>
        </w:rPr>
        <w:t xml:space="preserve">in </w:t>
      </w:r>
      <w:proofErr w:type="spellStart"/>
      <w:r w:rsidR="00A047A9" w:rsidRPr="00E258EF">
        <w:rPr>
          <w:rFonts w:ascii="Trebuchet MS" w:eastAsia="Trebuchet MS" w:hAnsi="Trebuchet MS" w:cs="Trebuchet MS"/>
          <w:sz w:val="22"/>
          <w:szCs w:val="22"/>
          <w:lang w:val="ro-RO"/>
        </w:rPr>
        <w:t>situatia</w:t>
      </w:r>
      <w:proofErr w:type="spellEnd"/>
      <w:r w:rsidR="00A047A9" w:rsidRPr="00E258EF">
        <w:rPr>
          <w:rFonts w:ascii="Trebuchet MS" w:eastAsia="Trebuchet MS" w:hAnsi="Trebuchet MS" w:cs="Trebuchet MS"/>
          <w:sz w:val="22"/>
          <w:szCs w:val="22"/>
          <w:lang w:val="ro-RO"/>
        </w:rPr>
        <w:t xml:space="preserve"> in care se afla</w:t>
      </w:r>
      <w:r w:rsidR="00167228" w:rsidRPr="00E258EF">
        <w:rPr>
          <w:rFonts w:ascii="Trebuchet MS" w:eastAsia="Trebuchet MS" w:hAnsi="Trebuchet MS" w:cs="Trebuchet MS"/>
          <w:sz w:val="22"/>
          <w:szCs w:val="22"/>
          <w:lang w:val="ro-RO"/>
        </w:rPr>
        <w:t>, după caz,</w:t>
      </w:r>
      <w:r w:rsidR="00A047A9" w:rsidRPr="00E258EF">
        <w:rPr>
          <w:rFonts w:ascii="Trebuchet MS" w:eastAsia="Trebuchet MS" w:hAnsi="Trebuchet MS" w:cs="Trebuchet MS"/>
          <w:sz w:val="22"/>
          <w:szCs w:val="22"/>
          <w:lang w:val="ro-RO"/>
        </w:rPr>
        <w:t xml:space="preserve"> in criză financiară/ redresare financiară/ stare de </w:t>
      </w:r>
      <w:proofErr w:type="spellStart"/>
      <w:r w:rsidR="00A047A9" w:rsidRPr="00E258EF">
        <w:rPr>
          <w:rFonts w:ascii="Trebuchet MS" w:eastAsia="Trebuchet MS" w:hAnsi="Trebuchet MS" w:cs="Trebuchet MS"/>
          <w:sz w:val="22"/>
          <w:szCs w:val="22"/>
          <w:lang w:val="ro-RO"/>
        </w:rPr>
        <w:t>insolvenţă</w:t>
      </w:r>
      <w:proofErr w:type="spellEnd"/>
      <w:r w:rsidR="00A047A9" w:rsidRPr="00E258EF">
        <w:rPr>
          <w:rFonts w:ascii="Trebuchet MS" w:eastAsia="Trebuchet MS" w:hAnsi="Trebuchet MS" w:cs="Trebuchet MS"/>
          <w:sz w:val="22"/>
          <w:szCs w:val="22"/>
          <w:lang w:val="ro-RO"/>
        </w:rPr>
        <w:t xml:space="preserve">/ procedura de insolvență, </w:t>
      </w:r>
      <w:r w:rsidR="00167228" w:rsidRPr="00E258EF">
        <w:rPr>
          <w:rFonts w:ascii="Trebuchet MS" w:eastAsia="Trebuchet MS" w:hAnsi="Trebuchet MS" w:cs="Trebuchet MS"/>
          <w:sz w:val="22"/>
          <w:szCs w:val="22"/>
          <w:lang w:val="ro-RO"/>
        </w:rPr>
        <w:t>sau</w:t>
      </w:r>
      <w:r w:rsidR="00A047A9" w:rsidRPr="00E258EF">
        <w:rPr>
          <w:rFonts w:ascii="Trebuchet MS" w:eastAsia="Trebuchet MS" w:hAnsi="Trebuchet MS" w:cs="Trebuchet MS"/>
          <w:sz w:val="22"/>
          <w:szCs w:val="22"/>
          <w:lang w:val="ro-RO"/>
        </w:rPr>
        <w:t xml:space="preserve">, in cazul partenerilor transnaționali, se afla </w:t>
      </w:r>
      <w:proofErr w:type="spellStart"/>
      <w:r w:rsidR="00A047A9" w:rsidRPr="00E258EF">
        <w:rPr>
          <w:rFonts w:ascii="Trebuchet MS" w:eastAsia="Trebuchet MS" w:hAnsi="Trebuchet MS" w:cs="Trebuchet MS"/>
          <w:sz w:val="22"/>
          <w:szCs w:val="22"/>
          <w:lang w:val="ro-RO"/>
        </w:rPr>
        <w:t>intr-o</w:t>
      </w:r>
      <w:proofErr w:type="spellEnd"/>
      <w:r w:rsidR="00A047A9" w:rsidRPr="00E258EF">
        <w:rPr>
          <w:rFonts w:ascii="Trebuchet MS" w:eastAsia="Trebuchet MS" w:hAnsi="Trebuchet MS" w:cs="Trebuchet MS"/>
          <w:sz w:val="22"/>
          <w:szCs w:val="22"/>
          <w:lang w:val="ro-RO"/>
        </w:rPr>
        <w:t xml:space="preserve"> situație similară reglementată la nivelul cadrului legal aferent statului de proveniență</w:t>
      </w:r>
      <w:bookmarkEnd w:id="20"/>
      <w:r w:rsidRPr="00E258EF">
        <w:rPr>
          <w:rFonts w:ascii="Trebuchet MS" w:eastAsia="Trebuchet MS" w:hAnsi="Trebuchet MS" w:cs="Trebuchet MS"/>
          <w:sz w:val="22"/>
          <w:szCs w:val="22"/>
          <w:lang w:val="ro-RO"/>
        </w:rPr>
        <w:t>.</w:t>
      </w:r>
    </w:p>
    <w:p w14:paraId="7B0D95C2" w14:textId="3939395D"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conform prevederilor legale</w:t>
      </w:r>
      <w:r w:rsidR="00A33CD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w:t>
      </w:r>
    </w:p>
    <w:p w14:paraId="3D2FE0F0" w14:textId="7E855E86" w:rsidR="0051442D" w:rsidRPr="00E258EF"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21" w:name="_Hlk138931681"/>
      <w:r w:rsidRPr="00E258EF">
        <w:rPr>
          <w:rFonts w:ascii="Trebuchet MS" w:eastAsia="Trebuchet MS" w:hAnsi="Trebuchet MS" w:cs="Trebuchet MS"/>
          <w:sz w:val="22"/>
          <w:szCs w:val="22"/>
          <w:lang w:val="ro-RO"/>
        </w:rPr>
        <w:t xml:space="preserve">În condițiile </w:t>
      </w:r>
      <w:proofErr w:type="spellStart"/>
      <w:r w:rsidRPr="00E258EF">
        <w:rPr>
          <w:rFonts w:ascii="Trebuchet MS" w:eastAsia="Trebuchet MS" w:hAnsi="Trebuchet MS" w:cs="Trebuchet MS"/>
          <w:sz w:val="22"/>
          <w:szCs w:val="22"/>
          <w:lang w:val="ro-RO"/>
        </w:rPr>
        <w:t>art</w:t>
      </w:r>
      <w:proofErr w:type="spellEnd"/>
      <w:r w:rsidRPr="00E258EF">
        <w:rPr>
          <w:rFonts w:ascii="Trebuchet MS" w:eastAsia="Trebuchet MS" w:hAnsi="Trebuchet MS" w:cs="Trebuchet MS"/>
          <w:sz w:val="22"/>
          <w:szCs w:val="22"/>
          <w:lang w:val="ro-RO"/>
        </w:rPr>
        <w:t xml:space="preserve"> 21 alin. 2 din contractul de finanțare condiții generale, semnarea și comunicarea se pot face în conformitate cu prevederile HG 875/2011 cu modificările și completările ulterioare.</w:t>
      </w:r>
    </w:p>
    <w:bookmarkEnd w:id="21"/>
    <w:p w14:paraId="3BFCFA94" w14:textId="0F0AEE72" w:rsidR="00DD494D" w:rsidRPr="00E258EF"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Data comunicării</w:t>
      </w:r>
      <w:r w:rsidR="00BC2237"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documentelor prevăzute la alin.</w:t>
      </w:r>
      <w:r w:rsidR="00E354A2" w:rsidRPr="00E258EF">
        <w:rPr>
          <w:rFonts w:ascii="Trebuchet MS" w:eastAsia="Trebuchet MS" w:hAnsi="Trebuchet MS" w:cs="Trebuchet MS"/>
          <w:sz w:val="22"/>
          <w:szCs w:val="22"/>
          <w:lang w:val="ro-RO"/>
        </w:rPr>
        <w:t xml:space="preserve"> </w:t>
      </w:r>
      <w:r w:rsidR="000F15B8" w:rsidRPr="00E258EF">
        <w:rPr>
          <w:rFonts w:ascii="Trebuchet MS" w:eastAsia="Trebuchet MS" w:hAnsi="Trebuchet MS" w:cs="Trebuchet MS"/>
          <w:sz w:val="22"/>
          <w:szCs w:val="22"/>
          <w:lang w:val="ro-RO"/>
        </w:rPr>
        <w:t>7</w:t>
      </w:r>
      <w:r w:rsidR="00BC2237" w:rsidRPr="00E258EF">
        <w:rPr>
          <w:rFonts w:ascii="Trebuchet MS" w:eastAsia="Trebuchet MS" w:hAnsi="Trebuchet MS" w:cs="Trebuchet MS"/>
          <w:sz w:val="22"/>
          <w:szCs w:val="22"/>
          <w:lang w:val="ro-RO"/>
        </w:rPr>
        <w:t>)</w:t>
      </w:r>
      <w:r w:rsidR="00E354A2"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este prima zi lucrătoare care urmează datei transmiterii </w:t>
      </w:r>
      <w:r w:rsidR="00BA632F" w:rsidRPr="00E258EF">
        <w:rPr>
          <w:rFonts w:ascii="Trebuchet MS" w:eastAsia="Trebuchet MS" w:hAnsi="Trebuchet MS" w:cs="Trebuchet MS"/>
          <w:sz w:val="22"/>
          <w:szCs w:val="22"/>
          <w:lang w:val="ro-RO"/>
        </w:rPr>
        <w:t xml:space="preserve">acestora </w:t>
      </w:r>
      <w:r w:rsidRPr="00E258EF">
        <w:rPr>
          <w:rFonts w:ascii="Trebuchet MS" w:eastAsia="Trebuchet MS" w:hAnsi="Trebuchet MS" w:cs="Trebuchet MS"/>
          <w:sz w:val="22"/>
          <w:szCs w:val="22"/>
          <w:lang w:val="ro-RO"/>
        </w:rPr>
        <w:t>prin sistemul informatic</w:t>
      </w:r>
      <w:r w:rsidR="002A4550" w:rsidRPr="00E258EF">
        <w:rPr>
          <w:rFonts w:ascii="Trebuchet MS" w:hAnsi="Trebuchet MS"/>
          <w:sz w:val="22"/>
          <w:szCs w:val="22"/>
          <w:lang w:val="pt-BR"/>
        </w:rPr>
        <w:t xml:space="preserve"> </w:t>
      </w:r>
      <w:proofErr w:type="spellStart"/>
      <w:r w:rsidR="002A4550" w:rsidRPr="00E258EF">
        <w:rPr>
          <w:rFonts w:ascii="Trebuchet MS" w:eastAsia="Trebuchet MS" w:hAnsi="Trebuchet MS" w:cs="Trebuchet MS"/>
          <w:sz w:val="22"/>
          <w:szCs w:val="22"/>
          <w:lang w:val="ro-RO"/>
        </w:rPr>
        <w:t>MySMIS</w:t>
      </w:r>
      <w:proofErr w:type="spellEnd"/>
      <w:r w:rsidR="002A4550" w:rsidRPr="00E258EF">
        <w:rPr>
          <w:rFonts w:ascii="Trebuchet MS" w:eastAsia="Trebuchet MS" w:hAnsi="Trebuchet MS" w:cs="Trebuchet MS"/>
          <w:sz w:val="22"/>
          <w:szCs w:val="22"/>
          <w:lang w:val="ro-RO"/>
        </w:rPr>
        <w:t xml:space="preserve"> 2021</w:t>
      </w:r>
      <w:r w:rsidRPr="00E258EF">
        <w:rPr>
          <w:rFonts w:ascii="Trebuchet MS" w:eastAsia="Trebuchet MS" w:hAnsi="Trebuchet MS" w:cs="Trebuchet MS"/>
          <w:sz w:val="22"/>
          <w:szCs w:val="22"/>
          <w:lang w:val="ro-RO"/>
        </w:rPr>
        <w:t>.</w:t>
      </w:r>
    </w:p>
    <w:p w14:paraId="50EB3DB3" w14:textId="6C5B205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Contestațiile formulate împotriva titlurilor de creanță prevăzute la alin.</w:t>
      </w:r>
      <w:r w:rsidR="0051416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w:t>
      </w:r>
      <w:r w:rsidR="0051416F" w:rsidRPr="00E258EF">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se transmit, respectiv se primesc numai prin sistemului informatic</w:t>
      </w:r>
      <w:r w:rsidR="00A365E9" w:rsidRPr="00E258EF">
        <w:rPr>
          <w:rFonts w:ascii="Trebuchet MS" w:eastAsia="Trebuchet MS" w:hAnsi="Trebuchet MS" w:cs="Trebuchet MS"/>
          <w:sz w:val="22"/>
          <w:szCs w:val="22"/>
          <w:lang w:val="ro-RO"/>
        </w:rPr>
        <w:t xml:space="preserve"> </w:t>
      </w:r>
      <w:bookmarkStart w:id="22" w:name="_Hlk118801830"/>
      <w:r w:rsidR="00A365E9" w:rsidRPr="00E258EF">
        <w:rPr>
          <w:rFonts w:ascii="Trebuchet MS" w:eastAsia="Trebuchet MS" w:hAnsi="Trebuchet MS" w:cs="Trebuchet MS"/>
          <w:sz w:val="22"/>
          <w:szCs w:val="22"/>
          <w:lang w:val="ro-RO"/>
        </w:rPr>
        <w:t>MySMIS2021</w:t>
      </w:r>
      <w:bookmarkEnd w:id="22"/>
      <w:r w:rsidRPr="00E258EF">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E258EF">
        <w:rPr>
          <w:rFonts w:ascii="Trebuchet MS" w:eastAsia="Trebuchet MS" w:hAnsi="Trebuchet MS" w:cs="Trebuchet MS"/>
          <w:sz w:val="22"/>
          <w:szCs w:val="22"/>
          <w:lang w:val="ro-RO"/>
        </w:rPr>
        <w:t xml:space="preserve"> informatic</w:t>
      </w:r>
      <w:r w:rsidRPr="00E258EF">
        <w:rPr>
          <w:rFonts w:ascii="Trebuchet MS" w:eastAsia="Trebuchet MS" w:hAnsi="Trebuchet MS" w:cs="Trebuchet MS"/>
          <w:sz w:val="22"/>
          <w:szCs w:val="22"/>
          <w:lang w:val="ro-RO"/>
        </w:rPr>
        <w:t xml:space="preserve"> </w:t>
      </w:r>
      <w:r w:rsidR="00A365E9" w:rsidRPr="00E258EF">
        <w:rPr>
          <w:rFonts w:ascii="Trebuchet MS" w:eastAsia="Trebuchet MS" w:hAnsi="Trebuchet MS" w:cs="Trebuchet MS"/>
          <w:sz w:val="22"/>
          <w:szCs w:val="22"/>
          <w:lang w:val="ro-RO"/>
        </w:rPr>
        <w:t xml:space="preserve">MySMIS2021 </w:t>
      </w:r>
      <w:r w:rsidRPr="00E258EF">
        <w:rPr>
          <w:rFonts w:ascii="Trebuchet MS" w:eastAsia="Trebuchet MS" w:hAnsi="Trebuchet MS" w:cs="Trebuchet MS"/>
          <w:sz w:val="22"/>
          <w:szCs w:val="22"/>
          <w:lang w:val="ro-RO"/>
        </w:rPr>
        <w:t>contestația formulată de partener/parteneri în termenul legal de contestare.</w:t>
      </w:r>
    </w:p>
    <w:p w14:paraId="503F4BE0" w14:textId="77777777" w:rsidR="000B3971" w:rsidRPr="00E258EF" w:rsidRDefault="000B3971" w:rsidP="00C902D2">
      <w:pPr>
        <w:spacing w:before="1" w:line="160" w:lineRule="exact"/>
        <w:rPr>
          <w:rFonts w:ascii="Trebuchet MS" w:hAnsi="Trebuchet MS"/>
          <w:sz w:val="22"/>
          <w:szCs w:val="22"/>
          <w:lang w:val="ro-RO"/>
        </w:rPr>
      </w:pPr>
    </w:p>
    <w:p w14:paraId="274EAF29" w14:textId="77777777" w:rsidR="000B3971" w:rsidRPr="00E258EF" w:rsidRDefault="000B3971" w:rsidP="00C902D2">
      <w:pPr>
        <w:spacing w:line="200" w:lineRule="exact"/>
        <w:rPr>
          <w:rFonts w:ascii="Trebuchet MS" w:hAnsi="Trebuchet MS"/>
          <w:sz w:val="22"/>
          <w:szCs w:val="22"/>
          <w:lang w:val="ro-RO"/>
        </w:rPr>
      </w:pPr>
    </w:p>
    <w:p w14:paraId="10A2891F" w14:textId="68BA4828"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6</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Dreptul de proprietate/utilizare a rezultatelor și echipamentelor</w:t>
      </w:r>
    </w:p>
    <w:p w14:paraId="467319D7" w14:textId="77777777" w:rsidR="000B3971" w:rsidRPr="00E258EF" w:rsidRDefault="000B3971" w:rsidP="00C902D2">
      <w:pPr>
        <w:spacing w:before="8" w:line="240" w:lineRule="exact"/>
        <w:rPr>
          <w:rFonts w:ascii="Trebuchet MS" w:hAnsi="Trebuchet MS"/>
          <w:sz w:val="22"/>
          <w:szCs w:val="22"/>
          <w:lang w:val="ro-RO"/>
        </w:rPr>
      </w:pPr>
    </w:p>
    <w:p w14:paraId="4F443892" w14:textId="077FEEF5" w:rsidR="00C902D2" w:rsidRPr="00E258EF"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Proprietatea,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titlurile</w:t>
      </w:r>
      <w:r w:rsidRPr="00E258EF">
        <w:rPr>
          <w:rFonts w:ascii="Trebuchet MS" w:eastAsia="Trebuchet MS" w:hAnsi="Trebuchet MS" w:cs="Trebuchet MS"/>
          <w:spacing w:val="15"/>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drepturil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intelectuală</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industrială</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pacing w:val="-1"/>
          <w:sz w:val="22"/>
          <w:szCs w:val="22"/>
          <w:lang w:val="ro-RO"/>
        </w:rPr>
        <w:t>rezultatel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portările</w:t>
      </w:r>
      <w:r w:rsidRPr="00E258EF">
        <w:rPr>
          <w:rFonts w:ascii="Trebuchet MS" w:eastAsia="Trebuchet MS" w:hAnsi="Trebuchet MS" w:cs="Trebuchet MS"/>
          <w:spacing w:val="2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alte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document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legate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acesta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rămâne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sau,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caz, </w:t>
      </w:r>
      <w:r w:rsidRPr="00E258EF">
        <w:rPr>
          <w:rFonts w:ascii="Trebuchet MS" w:eastAsia="Trebuchet MS" w:hAnsi="Trebuchet MS" w:cs="Trebuchet MS"/>
          <w:spacing w:val="-1"/>
          <w:sz w:val="22"/>
          <w:szCs w:val="22"/>
          <w:lang w:val="ro-RO"/>
        </w:rPr>
        <w:t>partenerului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Beneficiarul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4"/>
          <w:w w:val="104"/>
          <w:sz w:val="22"/>
          <w:szCs w:val="22"/>
          <w:lang w:val="ro-RO"/>
        </w:rPr>
        <w:t>v</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acord</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responsab</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dreptu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utiliza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gratui</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9"/>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w w:val="103"/>
          <w:sz w:val="22"/>
          <w:szCs w:val="22"/>
          <w:lang w:val="ro-RO"/>
        </w:rPr>
        <w:t xml:space="preserve">necesar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rezultate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oricar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r fi </w:t>
      </w:r>
      <w:r w:rsidRPr="00E258EF">
        <w:rPr>
          <w:rFonts w:ascii="Trebuchet MS" w:eastAsia="Trebuchet MS" w:hAnsi="Trebuchet MS" w:cs="Trebuchet MS"/>
          <w:spacing w:val="-1"/>
          <w:sz w:val="22"/>
          <w:szCs w:val="22"/>
          <w:lang w:val="ro-RO"/>
        </w:rPr>
        <w:t>form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se </w:t>
      </w:r>
      <w:r w:rsidRPr="00E258EF">
        <w:rPr>
          <w:rFonts w:ascii="Trebuchet MS" w:eastAsia="Trebuchet MS" w:hAnsi="Trebuchet MS" w:cs="Trebuchet MS"/>
          <w:sz w:val="22"/>
          <w:szCs w:val="22"/>
          <w:lang w:val="ro-RO"/>
        </w:rPr>
        <w:t>încalcă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drepturile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existente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industrială</w:t>
      </w:r>
      <w:r w:rsidRPr="00E258EF">
        <w:rPr>
          <w:rFonts w:ascii="Trebuchet MS" w:eastAsia="Trebuchet MS" w:hAnsi="Trebuchet MS" w:cs="Trebuchet MS"/>
          <w:spacing w:val="30"/>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intelectuală.</w:t>
      </w:r>
    </w:p>
    <w:p w14:paraId="139D2358" w14:textId="77777777" w:rsidR="003D66C7" w:rsidRPr="00E258EF" w:rsidRDefault="003D66C7">
      <w:pPr>
        <w:spacing w:before="20" w:line="220" w:lineRule="exact"/>
        <w:rPr>
          <w:rFonts w:ascii="Trebuchet MS" w:hAnsi="Trebuchet MS"/>
          <w:sz w:val="22"/>
          <w:szCs w:val="22"/>
          <w:lang w:val="ro-RO"/>
        </w:rPr>
      </w:pPr>
    </w:p>
    <w:p w14:paraId="58EF2DBF" w14:textId="38E9519A"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7</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Modificarea Contractului de Finanțare</w:t>
      </w:r>
    </w:p>
    <w:p w14:paraId="6ABAE1CF" w14:textId="77777777" w:rsidR="000B3971" w:rsidRPr="00E258EF" w:rsidRDefault="000B3971">
      <w:pPr>
        <w:spacing w:before="5" w:line="240" w:lineRule="exact"/>
        <w:rPr>
          <w:rFonts w:ascii="Trebuchet MS" w:hAnsi="Trebuchet MS"/>
          <w:sz w:val="22"/>
          <w:szCs w:val="22"/>
          <w:lang w:val="ro-RO"/>
        </w:rPr>
      </w:pPr>
    </w:p>
    <w:p w14:paraId="1E75B1D8" w14:textId="713ED346"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Părţile</w:t>
      </w:r>
      <w:proofErr w:type="spellEnd"/>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dreptul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durat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îndeplinirii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Fina</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 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conveni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Anexelo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acestuia,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adiţional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excepţi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situa</w:t>
      </w:r>
      <w:r w:rsidRPr="00E258EF">
        <w:rPr>
          <w:rFonts w:ascii="Trebuchet MS" w:eastAsia="Trebuchet MS" w:hAnsi="Trebuchet MS" w:cs="Trebuchet MS"/>
          <w:sz w:val="22"/>
          <w:szCs w:val="22"/>
          <w:lang w:val="ro-RO"/>
        </w:rPr>
        <w:t>țiilor</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aplicabile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w w:val="103"/>
          <w:sz w:val="22"/>
          <w:szCs w:val="22"/>
          <w:lang w:val="ro-RO"/>
        </w:rPr>
        <w:t xml:space="preserve">întocmirii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notificări</w:t>
      </w:r>
      <w:r w:rsidR="00F9015A" w:rsidRPr="00E258EF">
        <w:rPr>
          <w:rFonts w:ascii="Trebuchet MS" w:eastAsia="Trebuchet MS" w:hAnsi="Trebuchet MS" w:cs="Trebuchet MS"/>
          <w:sz w:val="22"/>
          <w:szCs w:val="22"/>
          <w:lang w:val="ro-RO"/>
        </w:rPr>
        <w:t xml:space="preserve"> care necesită sau nu aprobarea autorității de management /organismului intermediar</w:t>
      </w:r>
      <w:r w:rsidRPr="00E258EF">
        <w:rPr>
          <w:rFonts w:ascii="Trebuchet MS" w:eastAsia="Trebuchet MS" w:hAnsi="Trebuchet MS" w:cs="Trebuchet MS"/>
          <w:w w:val="103"/>
          <w:sz w:val="22"/>
          <w:szCs w:val="22"/>
          <w:lang w:val="ro-RO"/>
        </w:rPr>
        <w:t>.</w:t>
      </w:r>
    </w:p>
    <w:p w14:paraId="0BDFD0E9" w14:textId="6A45DF3C"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Odată</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mod</w:t>
      </w:r>
      <w:r w:rsidRPr="00E258EF">
        <w:rPr>
          <w:rFonts w:ascii="Trebuchet MS" w:eastAsia="Trebuchet MS" w:hAnsi="Trebuchet MS" w:cs="Trebuchet MS"/>
          <w:sz w:val="22"/>
          <w:szCs w:val="22"/>
          <w:lang w:val="ro-RO"/>
        </w:rPr>
        <w:t>ificare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finanţ</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w w:val="103"/>
          <w:sz w:val="22"/>
          <w:szCs w:val="22"/>
          <w:lang w:val="ro-RO"/>
        </w:rPr>
        <w:t>adi</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w w:val="103"/>
          <w:sz w:val="22"/>
          <w:szCs w:val="22"/>
          <w:lang w:val="ro-RO"/>
        </w:rPr>
        <w:t>ional</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as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menea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memori</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justificativ</w:t>
      </w:r>
      <w:r w:rsidRPr="00E258EF">
        <w:rPr>
          <w:rFonts w:ascii="Trebuchet MS" w:eastAsia="Trebuchet MS" w:hAnsi="Trebuchet MS" w:cs="Trebuchet MS"/>
          <w:spacing w:val="19"/>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 xml:space="preserve">suport </w:t>
      </w:r>
      <w:r w:rsidRPr="00E258EF">
        <w:rPr>
          <w:rFonts w:ascii="Trebuchet MS" w:eastAsia="Trebuchet MS" w:hAnsi="Trebuchet MS" w:cs="Trebuchet MS"/>
          <w:spacing w:val="-1"/>
          <w:sz w:val="22"/>
          <w:szCs w:val="22"/>
          <w:lang w:val="ro-RO"/>
        </w:rPr>
        <w:t>ne</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esare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ur</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toarele</w:t>
      </w:r>
      <w:r w:rsidRPr="00E258EF">
        <w:rPr>
          <w:rFonts w:ascii="Trebuchet MS" w:eastAsia="Trebuchet MS" w:hAnsi="Trebuchet MS" w:cs="Trebuchet MS"/>
          <w:spacing w:val="35"/>
          <w:sz w:val="22"/>
          <w:szCs w:val="22"/>
          <w:lang w:val="ro-RO"/>
        </w:rPr>
        <w:t xml:space="preserve"> </w:t>
      </w:r>
      <w:proofErr w:type="spellStart"/>
      <w:r w:rsidRPr="00E258EF">
        <w:rPr>
          <w:rFonts w:ascii="Trebuchet MS" w:eastAsia="Trebuchet MS" w:hAnsi="Trebuchet MS" w:cs="Trebuchet MS"/>
          <w:w w:val="103"/>
          <w:sz w:val="22"/>
          <w:szCs w:val="22"/>
          <w:lang w:val="ro-RO"/>
        </w:rPr>
        <w:t>situa</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spacing w:val="1"/>
          <w:w w:val="103"/>
          <w:sz w:val="22"/>
          <w:szCs w:val="22"/>
          <w:lang w:val="ro-RO"/>
        </w:rPr>
        <w:t>ii</w:t>
      </w:r>
      <w:proofErr w:type="spellEnd"/>
      <w:r w:rsidRPr="00E258EF">
        <w:rPr>
          <w:rFonts w:ascii="Trebuchet MS" w:eastAsia="Trebuchet MS" w:hAnsi="Trebuchet MS" w:cs="Trebuchet MS"/>
          <w:spacing w:val="1"/>
          <w:w w:val="103"/>
          <w:sz w:val="22"/>
          <w:szCs w:val="22"/>
          <w:lang w:val="ro-RO"/>
        </w:rPr>
        <w:t>:</w:t>
      </w:r>
    </w:p>
    <w:p w14:paraId="245E42CD" w14:textId="77777777" w:rsidR="000B3971" w:rsidRPr="00E258EF" w:rsidRDefault="000B3971" w:rsidP="00A22FA6">
      <w:pPr>
        <w:spacing w:before="3" w:line="100" w:lineRule="exact"/>
        <w:ind w:right="-20"/>
        <w:rPr>
          <w:rFonts w:ascii="Trebuchet MS" w:hAnsi="Trebuchet MS"/>
          <w:sz w:val="22"/>
          <w:szCs w:val="22"/>
          <w:lang w:val="ro-RO"/>
        </w:rPr>
      </w:pPr>
    </w:p>
    <w:p w14:paraId="4F35893D" w14:textId="2830CE5B"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modific</w:t>
      </w:r>
      <w:r w:rsidR="0019070D"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0019070D"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w:t>
      </w:r>
      <w:r w:rsidR="0019070D"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bugetului</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estimat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0019070D" w:rsidRPr="00E258EF">
        <w:rPr>
          <w:rFonts w:ascii="Trebuchet MS" w:eastAsia="Trebuchet MS" w:hAnsi="Trebuchet MS"/>
          <w:sz w:val="22"/>
          <w:szCs w:val="22"/>
          <w:lang w:val="ro-RO"/>
        </w:rPr>
        <w:t xml:space="preserve">altele decât cele prevăzute </w:t>
      </w:r>
      <w:r w:rsidR="00F9015A" w:rsidRPr="00E258EF">
        <w:rPr>
          <w:rFonts w:ascii="Trebuchet MS" w:eastAsia="Trebuchet MS" w:hAnsi="Trebuchet MS"/>
          <w:sz w:val="22"/>
          <w:szCs w:val="22"/>
          <w:lang w:val="ro-RO"/>
        </w:rPr>
        <w:t>la art. 10 alin. (1</w:t>
      </w:r>
      <w:r w:rsidR="00A751BE" w:rsidRPr="00E258EF">
        <w:rPr>
          <w:rFonts w:ascii="Trebuchet MS" w:eastAsia="Trebuchet MS" w:hAnsi="Trebuchet MS"/>
          <w:sz w:val="22"/>
          <w:szCs w:val="22"/>
          <w:lang w:val="ro-RO"/>
        </w:rPr>
        <w:t>4</w:t>
      </w:r>
      <w:r w:rsidR="00F9015A" w:rsidRPr="00E258EF">
        <w:rPr>
          <w:rFonts w:ascii="Trebuchet MS" w:eastAsia="Trebuchet MS" w:hAnsi="Trebuchet MS"/>
          <w:sz w:val="22"/>
          <w:szCs w:val="22"/>
          <w:lang w:val="ro-RO"/>
        </w:rPr>
        <w:t>) din Contractul de finanțare condiții generale</w:t>
      </w:r>
      <w:r w:rsidR="0019070D" w:rsidRPr="00E258EF">
        <w:rPr>
          <w:rFonts w:ascii="Trebuchet MS" w:eastAsia="Trebuchet MS" w:hAnsi="Trebuchet MS"/>
          <w:sz w:val="22"/>
          <w:szCs w:val="22"/>
          <w:lang w:val="ro-RO"/>
        </w:rPr>
        <w:t>,</w:t>
      </w:r>
      <w:r w:rsidR="0019070D" w:rsidRPr="00E258EF">
        <w:rPr>
          <w:rFonts w:ascii="Trebuchet MS" w:eastAsia="Trebuchet MS" w:hAnsi="Trebuchet MS"/>
          <w:i/>
          <w:sz w:val="22"/>
          <w:szCs w:val="22"/>
          <w:lang w:val="ro-RO"/>
        </w:rPr>
        <w:t xml:space="preserve"> </w:t>
      </w:r>
      <w:r w:rsidRPr="00E258EF">
        <w:rPr>
          <w:rFonts w:ascii="Trebuchet MS" w:eastAsia="Trebuchet MS" w:hAnsi="Trebuchet MS" w:cs="Trebuchet MS"/>
          <w:sz w:val="22"/>
          <w:szCs w:val="22"/>
          <w:lang w:val="ro-RO"/>
        </w:rPr>
        <w:t>f</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afecta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obiectivul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 xml:space="preserve">general/scopul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00CB6891"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țiile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justificări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w w:val="103"/>
          <w:sz w:val="22"/>
          <w:szCs w:val="22"/>
          <w:lang w:val="ro-RO"/>
        </w:rPr>
        <w:t>temeinice;</w:t>
      </w:r>
    </w:p>
    <w:p w14:paraId="25DFD22C" w14:textId="33C8C3DC"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pacing w:val="-1"/>
          <w:sz w:val="22"/>
          <w:szCs w:val="22"/>
          <w:lang w:val="ro-RO"/>
        </w:rPr>
        <w:t>cludere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noi</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sz w:val="22"/>
          <w:szCs w:val="22"/>
          <w:lang w:val="ro-RO"/>
        </w:rPr>
        <w:t>activităţi</w:t>
      </w:r>
      <w:proofErr w:type="spellEnd"/>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troducerea/modificarea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uno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categorii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2"/>
          <w:w w:val="103"/>
          <w:sz w:val="22"/>
          <w:szCs w:val="22"/>
          <w:lang w:val="ro-RO"/>
        </w:rPr>
        <w:t xml:space="preserve">de </w:t>
      </w:r>
      <w:r w:rsidRPr="00E258EF">
        <w:rPr>
          <w:rFonts w:ascii="Trebuchet MS" w:eastAsia="Trebuchet MS" w:hAnsi="Trebuchet MS" w:cs="Trebuchet MS"/>
          <w:spacing w:val="-1"/>
          <w:sz w:val="22"/>
          <w:szCs w:val="22"/>
          <w:lang w:val="ro-RO"/>
        </w:rPr>
        <w:t>gru</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6"/>
          <w:sz w:val="22"/>
          <w:szCs w:val="22"/>
          <w:lang w:val="ro-RO"/>
        </w:rPr>
        <w:t xml:space="preserve"> </w:t>
      </w:r>
      <w:proofErr w:type="spellStart"/>
      <w:r w:rsidRPr="00E258EF">
        <w:rPr>
          <w:rFonts w:ascii="Trebuchet MS" w:eastAsia="Trebuchet MS" w:hAnsi="Trebuchet MS" w:cs="Trebuchet MS"/>
          <w:sz w:val="22"/>
          <w:szCs w:val="22"/>
          <w:lang w:val="ro-RO"/>
        </w:rPr>
        <w:t>ţint</w:t>
      </w:r>
      <w:r w:rsidRPr="00E258EF">
        <w:rPr>
          <w:rFonts w:ascii="Trebuchet MS" w:eastAsia="Trebuchet MS" w:hAnsi="Trebuchet MS" w:cs="Trebuchet MS"/>
          <w:spacing w:val="-1"/>
          <w:sz w:val="22"/>
          <w:szCs w:val="22"/>
          <w:lang w:val="ro-RO"/>
        </w:rPr>
        <w:t>ă</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aferent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finanţat</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contribuie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atingere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rezultatelor</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obiectivului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specific</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al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8BD8DE1" w14:textId="5D3091AF"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stabiliți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cerere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w w:val="103"/>
          <w:sz w:val="22"/>
          <w:szCs w:val="22"/>
          <w:lang w:val="ro-RO"/>
        </w:rPr>
        <w:t xml:space="preserve">aprobată,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respectarea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preveder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spacing w:val="-2"/>
          <w:w w:val="103"/>
          <w:sz w:val="22"/>
          <w:szCs w:val="22"/>
          <w:lang w:val="ro-RO"/>
        </w:rPr>
        <w:t>pec</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fice</w:t>
      </w:r>
      <w:r w:rsidR="00A276E7" w:rsidRPr="00E258EF">
        <w:rPr>
          <w:rFonts w:ascii="Trebuchet MS" w:eastAsia="Trebuchet MS" w:hAnsi="Trebuchet MS" w:cs="Trebuchet MS"/>
          <w:spacing w:val="-1"/>
          <w:w w:val="103"/>
          <w:sz w:val="22"/>
          <w:szCs w:val="22"/>
          <w:lang w:val="ro-RO"/>
        </w:rPr>
        <w:t xml:space="preserve"> și a condițiilor de acordare a finanțării</w:t>
      </w:r>
      <w:r w:rsidR="00FD28B8" w:rsidRPr="00E258EF">
        <w:rPr>
          <w:rFonts w:ascii="Trebuchet MS" w:eastAsia="Trebuchet MS" w:hAnsi="Trebuchet MS" w:cs="Trebuchet MS"/>
          <w:spacing w:val="-1"/>
          <w:w w:val="103"/>
          <w:sz w:val="22"/>
          <w:szCs w:val="22"/>
          <w:lang w:val="ro-RO"/>
        </w:rPr>
        <w:t>.</w:t>
      </w:r>
    </w:p>
    <w:p w14:paraId="1AF8E3E8" w14:textId="77777777" w:rsidR="000B3971" w:rsidRPr="00E258EF" w:rsidRDefault="000B3971" w:rsidP="00A22FA6">
      <w:pPr>
        <w:spacing w:before="8" w:line="100" w:lineRule="exact"/>
        <w:ind w:right="-20"/>
        <w:rPr>
          <w:rFonts w:ascii="Trebuchet MS" w:hAnsi="Trebuchet MS"/>
          <w:sz w:val="22"/>
          <w:szCs w:val="22"/>
          <w:lang w:val="ro-RO"/>
        </w:rPr>
      </w:pPr>
    </w:p>
    <w:p w14:paraId="594BF5CD" w14:textId="5D03BA7F" w:rsidR="000B3971" w:rsidRPr="00E258EF" w:rsidRDefault="0099349E" w:rsidP="00A33CDA">
      <w:pPr>
        <w:spacing w:line="247" w:lineRule="auto"/>
        <w:ind w:left="648"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propunerilo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
          <w:sz w:val="22"/>
          <w:szCs w:val="22"/>
          <w:lang w:val="ro-RO"/>
        </w:rPr>
        <w:t xml:space="preserve"> 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acte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țional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obiect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reducere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indicatorilor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 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valoare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eligibilă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ctului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edus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propo</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 procedurile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specifice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lastRenderedPageBreak/>
        <w:t>indicatorilor</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grupulu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trebuie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aducă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atingere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condițiilor</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și </w:t>
      </w:r>
      <w:r w:rsidRPr="00E258EF">
        <w:rPr>
          <w:rFonts w:ascii="Trebuchet MS" w:eastAsia="Trebuchet MS" w:hAnsi="Trebuchet MS" w:cs="Trebuchet MS"/>
          <w:spacing w:val="-1"/>
          <w:sz w:val="22"/>
          <w:szCs w:val="22"/>
          <w:lang w:val="ro-RO"/>
        </w:rPr>
        <w:t>evaluar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proofErr w:type="spellStart"/>
      <w:r w:rsidRPr="00E258EF">
        <w:rPr>
          <w:rFonts w:ascii="Trebuchet MS" w:eastAsia="Trebuchet MS" w:hAnsi="Trebuchet MS" w:cs="Trebuchet MS"/>
          <w:w w:val="103"/>
          <w:sz w:val="22"/>
          <w:szCs w:val="22"/>
          <w:lang w:val="ro-RO"/>
        </w:rPr>
        <w:t>tehnic</w:t>
      </w:r>
      <w:r w:rsidRPr="00E258EF">
        <w:rPr>
          <w:rFonts w:ascii="Trebuchet MS" w:eastAsia="Trebuchet MS" w:hAnsi="Trebuchet MS" w:cs="Trebuchet MS"/>
          <w:spacing w:val="-1"/>
          <w:w w:val="103"/>
          <w:sz w:val="22"/>
          <w:szCs w:val="22"/>
          <w:lang w:val="ro-RO"/>
        </w:rPr>
        <w:t>o</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financiară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țial</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etapa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evaluare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finantare</w:t>
      </w:r>
      <w:proofErr w:type="spellEnd"/>
      <w:r w:rsidRPr="00E258EF">
        <w:rPr>
          <w:rFonts w:ascii="Trebuchet MS" w:eastAsia="Trebuchet MS" w:hAnsi="Trebuchet MS" w:cs="Trebuchet MS"/>
          <w:w w:val="103"/>
          <w:sz w:val="22"/>
          <w:szCs w:val="22"/>
          <w:lang w:val="ro-RO"/>
        </w:rPr>
        <w:t>.</w:t>
      </w:r>
    </w:p>
    <w:p w14:paraId="52218DFE" w14:textId="77777777" w:rsidR="000B3971" w:rsidRPr="00E258EF" w:rsidRDefault="000B3971">
      <w:pPr>
        <w:spacing w:before="6" w:line="100" w:lineRule="exact"/>
        <w:rPr>
          <w:rFonts w:ascii="Trebuchet MS" w:hAnsi="Trebuchet MS"/>
          <w:sz w:val="22"/>
          <w:szCs w:val="22"/>
          <w:lang w:val="ro-RO"/>
        </w:rPr>
      </w:pPr>
    </w:p>
    <w:p w14:paraId="1ED34006" w14:textId="33E53CA7" w:rsidR="004D072A" w:rsidRPr="00E258EF"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modificarea Anexei 2 – Planul de monitorizare;</w:t>
      </w:r>
    </w:p>
    <w:p w14:paraId="6C511EEA" w14:textId="2693A92E" w:rsidR="000B3971" w:rsidRPr="00E258EF"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 xml:space="preserve">modificarea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 xml:space="preserve">ectului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maxime </w:t>
      </w:r>
      <w:r w:rsidRPr="00E258EF">
        <w:rPr>
          <w:rFonts w:ascii="Trebuchet MS" w:eastAsia="Trebuchet MS" w:hAnsi="Trebuchet MS" w:cs="Trebuchet MS"/>
          <w:spacing w:val="-2"/>
          <w:sz w:val="22"/>
          <w:szCs w:val="22"/>
          <w:lang w:val="ro-RO"/>
        </w:rPr>
        <w:t>pre</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z</w:t>
      </w:r>
      <w:r w:rsidRPr="00E258EF">
        <w:rPr>
          <w:rFonts w:ascii="Trebuchet MS" w:eastAsia="Trebuchet MS" w:hAnsi="Trebuchet MS" w:cs="Trebuchet MS"/>
          <w:spacing w:val="-1"/>
          <w:sz w:val="22"/>
          <w:szCs w:val="22"/>
          <w:lang w:val="ro-RO"/>
        </w:rPr>
        <w:t>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w w:val="103"/>
          <w:sz w:val="22"/>
          <w:szCs w:val="22"/>
          <w:lang w:val="ro-RO"/>
        </w:rPr>
        <w:t>pecifice</w:t>
      </w:r>
      <w:r w:rsidR="00A751BE" w:rsidRPr="00E258EF">
        <w:rPr>
          <w:rFonts w:ascii="Trebuchet MS" w:eastAsia="Trebuchet MS" w:hAnsi="Trebuchet MS" w:cs="Trebuchet MS"/>
          <w:w w:val="103"/>
          <w:sz w:val="22"/>
          <w:szCs w:val="22"/>
          <w:lang w:val="ro-RO"/>
        </w:rPr>
        <w:t xml:space="preserve"> și</w:t>
      </w:r>
      <w:r w:rsidR="00E87915" w:rsidRPr="00E258EF">
        <w:rPr>
          <w:rFonts w:ascii="Trebuchet MS" w:eastAsia="Trebuchet MS" w:hAnsi="Trebuchet MS" w:cs="Trebuchet MS"/>
          <w:w w:val="103"/>
          <w:sz w:val="22"/>
          <w:szCs w:val="22"/>
          <w:lang w:val="ro-RO"/>
        </w:rPr>
        <w:t xml:space="preserve"> </w:t>
      </w:r>
      <w:r w:rsidR="00A276E7" w:rsidRPr="00E258EF">
        <w:rPr>
          <w:rFonts w:ascii="Trebuchet MS" w:eastAsia="Trebuchet MS" w:hAnsi="Trebuchet MS" w:cs="Trebuchet MS"/>
          <w:w w:val="103"/>
          <w:sz w:val="22"/>
          <w:szCs w:val="22"/>
          <w:lang w:val="ro-RO"/>
        </w:rPr>
        <w:t>fără a depăși data de 31.12.2029</w:t>
      </w:r>
      <w:r w:rsidRPr="00E258EF">
        <w:rPr>
          <w:rFonts w:ascii="Trebuchet MS" w:eastAsia="Trebuchet MS" w:hAnsi="Trebuchet MS" w:cs="Trebuchet MS"/>
          <w:w w:val="103"/>
          <w:sz w:val="22"/>
          <w:szCs w:val="22"/>
          <w:lang w:val="ro-RO"/>
        </w:rPr>
        <w:t>;</w:t>
      </w:r>
    </w:p>
    <w:p w14:paraId="6CB15DEA" w14:textId="1CCD0B24" w:rsidR="000B3971" w:rsidRPr="00E258EF"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suspendare</w:t>
      </w:r>
      <w:r w:rsidRPr="00E258EF">
        <w:rPr>
          <w:rFonts w:ascii="Trebuchet MS" w:eastAsia="Trebuchet MS" w:hAnsi="Trebuchet MS" w:cs="Trebuchet MS"/>
          <w:sz w:val="22"/>
          <w:szCs w:val="22"/>
          <w:lang w:val="ro-RO"/>
        </w:rPr>
        <w:t xml:space="preserve">a implementării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motive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întemeiate, </w:t>
      </w:r>
      <w:r w:rsidR="00A276E7" w:rsidRPr="00E258EF">
        <w:rPr>
          <w:rFonts w:ascii="Trebuchet MS" w:eastAsia="Trebuchet MS" w:hAnsi="Trebuchet MS" w:cs="Trebuchet MS"/>
          <w:w w:val="103"/>
          <w:sz w:val="22"/>
          <w:szCs w:val="22"/>
          <w:lang w:val="ro-RO"/>
        </w:rPr>
        <w:t>cu condiția ca p</w:t>
      </w:r>
      <w:r w:rsidR="00A276E7" w:rsidRPr="00E258EF">
        <w:rPr>
          <w:rFonts w:ascii="Trebuchet MS" w:hAnsi="Trebuchet MS"/>
          <w:sz w:val="22"/>
          <w:szCs w:val="22"/>
          <w:lang w:val="ro-RO"/>
        </w:rPr>
        <w:t xml:space="preserve">erioadele cumulate de suspendare să nu </w:t>
      </w:r>
      <w:proofErr w:type="spellStart"/>
      <w:r w:rsidR="00A276E7" w:rsidRPr="00E258EF">
        <w:rPr>
          <w:rFonts w:ascii="Trebuchet MS" w:hAnsi="Trebuchet MS"/>
          <w:sz w:val="22"/>
          <w:szCs w:val="22"/>
          <w:lang w:val="ro-RO"/>
        </w:rPr>
        <w:t>depăşească</w:t>
      </w:r>
      <w:proofErr w:type="spellEnd"/>
      <w:r w:rsidR="00A276E7" w:rsidRPr="00E258EF">
        <w:rPr>
          <w:rFonts w:ascii="Trebuchet MS" w:hAnsi="Trebuchet MS"/>
          <w:sz w:val="22"/>
          <w:szCs w:val="22"/>
          <w:lang w:val="ro-RO"/>
        </w:rPr>
        <w:t xml:space="preserve"> 25% din perioada inițială de implementare, cu asigurarea </w:t>
      </w:r>
      <w:proofErr w:type="spellStart"/>
      <w:r w:rsidR="00A276E7" w:rsidRPr="00E258EF">
        <w:rPr>
          <w:rFonts w:ascii="Trebuchet MS" w:hAnsi="Trebuchet MS"/>
          <w:sz w:val="22"/>
          <w:szCs w:val="22"/>
          <w:lang w:val="ro-RO"/>
        </w:rPr>
        <w:t>condiţiilor</w:t>
      </w:r>
      <w:proofErr w:type="spellEnd"/>
      <w:r w:rsidR="00A276E7" w:rsidRPr="00E258EF">
        <w:rPr>
          <w:rFonts w:ascii="Trebuchet MS" w:hAnsi="Trebuchet MS"/>
          <w:sz w:val="22"/>
          <w:szCs w:val="22"/>
          <w:lang w:val="ro-RO"/>
        </w:rPr>
        <w:t xml:space="preserve"> necesare ca finalizarea implementării proiectului să nu </w:t>
      </w:r>
      <w:proofErr w:type="spellStart"/>
      <w:r w:rsidR="00A276E7" w:rsidRPr="00E258EF">
        <w:rPr>
          <w:rFonts w:ascii="Trebuchet MS" w:hAnsi="Trebuchet MS"/>
          <w:sz w:val="22"/>
          <w:szCs w:val="22"/>
          <w:lang w:val="ro-RO"/>
        </w:rPr>
        <w:t>depăşească</w:t>
      </w:r>
      <w:proofErr w:type="spellEnd"/>
      <w:r w:rsidR="00A276E7" w:rsidRPr="00E258EF">
        <w:rPr>
          <w:rFonts w:ascii="Trebuchet MS" w:hAnsi="Trebuchet MS"/>
          <w:sz w:val="22"/>
          <w:szCs w:val="22"/>
          <w:lang w:val="ro-RO"/>
        </w:rPr>
        <w:t xml:space="preserve"> data de 31 decembrie 2029</w:t>
      </w:r>
      <w:r w:rsidR="00A276E7" w:rsidRPr="00E258EF">
        <w:rPr>
          <w:rFonts w:ascii="Trebuchet MS" w:eastAsia="Trebuchet MS" w:hAnsi="Trebuchet MS" w:cs="Trebuchet MS"/>
          <w:w w:val="103"/>
          <w:sz w:val="22"/>
          <w:szCs w:val="22"/>
          <w:lang w:val="ro-RO"/>
        </w:rPr>
        <w:t>.</w:t>
      </w:r>
    </w:p>
    <w:p w14:paraId="6B6CC7A0" w14:textId="77777777" w:rsidR="000B3971" w:rsidRPr="00E258EF" w:rsidRDefault="000B3971">
      <w:pPr>
        <w:spacing w:before="3" w:line="100" w:lineRule="exact"/>
        <w:rPr>
          <w:rFonts w:ascii="Trebuchet MS" w:hAnsi="Trebuchet MS"/>
          <w:sz w:val="22"/>
          <w:szCs w:val="22"/>
          <w:lang w:val="ro-RO"/>
        </w:rPr>
      </w:pPr>
    </w:p>
    <w:p w14:paraId="13BB2B7E" w14:textId="11CB028F"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înlocuirea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unui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ntre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proiect,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asigurării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me</w:t>
      </w:r>
      <w:r w:rsidRPr="00E258EF">
        <w:rPr>
          <w:rFonts w:ascii="Trebuchet MS" w:eastAsia="Trebuchet MS" w:hAnsi="Trebuchet MS" w:cs="Trebuchet MS"/>
          <w:spacing w:val="-1"/>
          <w:sz w:val="22"/>
          <w:szCs w:val="22"/>
          <w:lang w:val="ro-RO"/>
        </w:rPr>
        <w:t>nț</w:t>
      </w:r>
      <w:r w:rsidRPr="00E258EF">
        <w:rPr>
          <w:rFonts w:ascii="Trebuchet MS" w:eastAsia="Trebuchet MS" w:hAnsi="Trebuchet MS" w:cs="Trebuchet MS"/>
          <w:sz w:val="22"/>
          <w:szCs w:val="22"/>
          <w:lang w:val="ro-RO"/>
        </w:rPr>
        <w:t>inerii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cond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 xml:space="preserve">țiilor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reglementat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8"/>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w w:val="103"/>
          <w:sz w:val="22"/>
          <w:szCs w:val="22"/>
          <w:lang w:val="ro-RO"/>
        </w:rPr>
        <w:t xml:space="preserve">conformitate </w:t>
      </w:r>
      <w:r w:rsidRPr="00E258EF">
        <w:rPr>
          <w:rFonts w:ascii="Trebuchet MS" w:eastAsia="Trebuchet MS" w:hAnsi="Trebuchet MS" w:cs="Trebuchet MS"/>
          <w:sz w:val="22"/>
          <w:szCs w:val="22"/>
          <w:lang w:val="ro-RO"/>
        </w:rPr>
        <w:t xml:space="preserve">cu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subsecvent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emise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implementării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proiectulu</w:t>
      </w:r>
      <w:r w:rsidRPr="00E258EF">
        <w:rPr>
          <w:rFonts w:ascii="Trebuchet MS" w:eastAsia="Trebuchet MS" w:hAnsi="Trebuchet MS" w:cs="Trebuchet MS"/>
          <w:spacing w:val="1"/>
          <w:w w:val="103"/>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inclu</w:t>
      </w:r>
      <w:r w:rsidRPr="00E258EF">
        <w:rPr>
          <w:rFonts w:ascii="Trebuchet MS" w:eastAsia="Trebuchet MS" w:hAnsi="Trebuchet MS" w:cs="Trebuchet MS"/>
          <w:spacing w:val="-5"/>
          <w:sz w:val="22"/>
          <w:szCs w:val="22"/>
          <w:lang w:val="ro-RO"/>
        </w:rPr>
        <w:t>s</w:t>
      </w:r>
      <w:r w:rsidRPr="00E258EF">
        <w:rPr>
          <w:rFonts w:ascii="Trebuchet MS" w:eastAsia="Trebuchet MS" w:hAnsi="Trebuchet MS" w:cs="Trebuchet MS"/>
          <w:sz w:val="22"/>
          <w:szCs w:val="22"/>
          <w:lang w:val="ro-RO"/>
        </w:rPr>
        <w:t>iv</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capacit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sz w:val="22"/>
          <w:szCs w:val="22"/>
          <w:lang w:val="ro-RO"/>
        </w:rPr>
        <w:t>operaţionale</w:t>
      </w:r>
      <w:proofErr w:type="spellEnd"/>
      <w:r w:rsidRPr="00E258EF">
        <w:rPr>
          <w:rFonts w:ascii="Trebuchet MS" w:eastAsia="Trebuchet MS" w:hAnsi="Trebuchet MS" w:cs="Trebuchet MS"/>
          <w:spacing w:val="3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financiare;</w:t>
      </w:r>
    </w:p>
    <w:p w14:paraId="68895F99" w14:textId="63EAA7F0"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modificări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anexei</w:t>
      </w:r>
      <w:r w:rsidRPr="00E258EF">
        <w:rPr>
          <w:rFonts w:ascii="Trebuchet MS" w:eastAsia="Trebuchet MS" w:hAnsi="Trebuchet MS" w:cs="Trebuchet MS"/>
          <w:spacing w:val="20"/>
          <w:sz w:val="22"/>
          <w:szCs w:val="22"/>
          <w:lang w:val="ro-RO"/>
        </w:rPr>
        <w:t xml:space="preserve"> </w:t>
      </w:r>
      <w:r w:rsidR="00A751BE" w:rsidRPr="00E258EF">
        <w:rPr>
          <w:rFonts w:ascii="Trebuchet MS" w:eastAsia="Trebuchet MS" w:hAnsi="Trebuchet MS" w:cs="Trebuchet MS"/>
          <w:sz w:val="22"/>
          <w:szCs w:val="22"/>
          <w:lang w:val="ro-RO"/>
        </w:rPr>
        <w:t>4</w:t>
      </w:r>
      <w:r w:rsidRPr="00E258EF">
        <w:rPr>
          <w:rFonts w:ascii="Trebuchet MS" w:eastAsia="Trebuchet MS" w:hAnsi="Trebuchet MS" w:cs="Trebuchet MS"/>
          <w:sz w:val="22"/>
          <w:szCs w:val="22"/>
          <w:lang w:val="ro-RO"/>
        </w:rPr>
        <w:t xml:space="preserve"> </w:t>
      </w:r>
      <w:r w:rsidR="00A751BE"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Acordul</w:t>
      </w:r>
      <w:r w:rsidRPr="00E258EF">
        <w:rPr>
          <w:rFonts w:ascii="Trebuchet MS" w:eastAsia="Trebuchet MS" w:hAnsi="Trebuchet MS" w:cs="Trebuchet MS"/>
          <w:spacing w:val="22"/>
          <w:sz w:val="22"/>
          <w:szCs w:val="22"/>
          <w:lang w:val="ro-RO"/>
        </w:rPr>
        <w:t xml:space="preserve"> </w:t>
      </w:r>
      <w:r w:rsidR="007C6917" w:rsidRPr="00E258EF">
        <w:rPr>
          <w:rFonts w:ascii="Trebuchet MS" w:eastAsia="Trebuchet MS" w:hAnsi="Trebuchet MS" w:cs="Trebuchet MS"/>
          <w:spacing w:val="22"/>
          <w:sz w:val="22"/>
          <w:szCs w:val="22"/>
          <w:lang w:val="ro-RO"/>
        </w:rPr>
        <w:t xml:space="preserve">de parteneriat </w:t>
      </w:r>
      <w:r w:rsidRPr="00E258EF">
        <w:rPr>
          <w:rFonts w:ascii="Trebuchet MS" w:eastAsia="Trebuchet MS" w:hAnsi="Trebuchet MS" w:cs="Trebuchet MS"/>
          <w:sz w:val="22"/>
          <w:szCs w:val="22"/>
          <w:lang w:val="ro-RO"/>
        </w:rPr>
        <w:t>încheiat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Lide</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Partener</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w:t>
      </w:r>
    </w:p>
    <w:p w14:paraId="5D982C7A" w14:textId="09AE81A0" w:rsidR="002F1081" w:rsidRPr="00E258EF"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efect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scădere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a</w:t>
      </w:r>
      <w:r w:rsidR="00A22FA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justificarea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detaliată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motivelor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condus</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aceasta</w:t>
      </w:r>
      <w:r w:rsidR="007C6917" w:rsidRPr="00E258EF">
        <w:rPr>
          <w:rFonts w:ascii="Trebuchet MS" w:eastAsia="Trebuchet MS" w:hAnsi="Trebuchet MS" w:cs="Trebuchet MS"/>
          <w:w w:val="103"/>
          <w:sz w:val="22"/>
          <w:szCs w:val="22"/>
          <w:lang w:val="ro-RO"/>
        </w:rPr>
        <w:t xml:space="preserve"> </w:t>
      </w:r>
      <w:proofErr w:type="spellStart"/>
      <w:r w:rsidR="007C6917" w:rsidRPr="00E258EF">
        <w:rPr>
          <w:rFonts w:ascii="Trebuchet MS" w:eastAsia="Trebuchet MS" w:hAnsi="Trebuchet MS" w:cs="Trebuchet MS"/>
          <w:w w:val="103"/>
          <w:sz w:val="22"/>
          <w:szCs w:val="22"/>
          <w:lang w:val="ro-RO"/>
        </w:rPr>
        <w:t>situatie</w:t>
      </w:r>
      <w:proofErr w:type="spellEnd"/>
      <w:r w:rsidRPr="00E258EF">
        <w:rPr>
          <w:rFonts w:ascii="Trebuchet MS" w:eastAsia="Trebuchet MS" w:hAnsi="Trebuchet MS" w:cs="Trebuchet MS"/>
          <w:w w:val="103"/>
          <w:sz w:val="22"/>
          <w:szCs w:val="22"/>
          <w:lang w:val="ro-RO"/>
        </w:rPr>
        <w:t>.</w:t>
      </w:r>
    </w:p>
    <w:p w14:paraId="13C95C1A" w14:textId="635A81C5" w:rsidR="002F1081" w:rsidRPr="00E258EF" w:rsidRDefault="002F1081"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solicită  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z w:val="22"/>
          <w:szCs w:val="22"/>
          <w:lang w:val="ro-RO"/>
        </w:rPr>
        <w:t>propusă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parteneriat</w:t>
      </w:r>
      <w:r w:rsidR="00E5050C">
        <w:rPr>
          <w:rFonts w:ascii="Trebuchet MS" w:eastAsia="Trebuchet MS" w:hAnsi="Trebuchet MS" w:cs="Trebuchet MS"/>
          <w:sz w:val="22"/>
          <w:szCs w:val="22"/>
          <w:lang w:val="ro-RO"/>
        </w:rPr>
        <w:t xml:space="preserve"> </w:t>
      </w:r>
      <w:r w:rsidR="00E5050C">
        <w:rPr>
          <w:rFonts w:ascii="Trebuchet MS" w:eastAsia="Trebuchet MS" w:hAnsi="Trebuchet MS" w:cs="Trebuchet MS"/>
          <w:spacing w:val="-1"/>
          <w:sz w:val="22"/>
          <w:szCs w:val="22"/>
          <w:lang w:val="ro-RO"/>
        </w:rPr>
        <w:t xml:space="preserve">(dacă </w:t>
      </w:r>
      <w:r w:rsidR="000B286B">
        <w:rPr>
          <w:rFonts w:ascii="Trebuchet MS" w:eastAsia="Trebuchet MS" w:hAnsi="Trebuchet MS" w:cs="Trebuchet MS"/>
          <w:spacing w:val="-1"/>
          <w:sz w:val="22"/>
          <w:szCs w:val="22"/>
          <w:lang w:val="ro-RO"/>
        </w:rPr>
        <w:t xml:space="preserve">proiectele </w:t>
      </w:r>
      <w:r w:rsidR="00E5050C">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are</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obligaţia</w:t>
      </w:r>
      <w:proofErr w:type="spellEnd"/>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să furnizeze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spun</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007C6917" w:rsidRPr="00E258EF">
        <w:rPr>
          <w:rFonts w:ascii="Trebuchet MS" w:eastAsia="Trebuchet MS" w:hAnsi="Trebuchet MS" w:cs="Trebuchet MS"/>
          <w:spacing w:val="15"/>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7702ED37" w14:textId="6BBA07E4" w:rsidR="000B3971" w:rsidRPr="00E258EF" w:rsidRDefault="0099349E"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Dac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  maxim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2  (doua)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liderul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pacing w:val="-1"/>
          <w:sz w:val="22"/>
          <w:szCs w:val="22"/>
          <w:lang w:val="ro-RO"/>
        </w:rPr>
        <w:t>par</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eneriat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stabilit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007C6917" w:rsidRPr="00E258EF">
        <w:rPr>
          <w:rFonts w:ascii="Trebuchet MS" w:eastAsia="Trebuchet MS" w:hAnsi="Trebuchet MS" w:cs="Trebuchet MS"/>
          <w:spacing w:val="3"/>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modificările/</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w w:val="103"/>
          <w:sz w:val="22"/>
          <w:szCs w:val="22"/>
          <w:lang w:val="ro-RO"/>
        </w:rPr>
        <w:t>informa</w:t>
      </w:r>
      <w:r w:rsidRPr="00E258EF">
        <w:rPr>
          <w:rFonts w:ascii="Trebuchet MS" w:eastAsia="Trebuchet MS" w:hAnsi="Trebuchet MS" w:cs="Trebuchet MS"/>
          <w:spacing w:val="-3"/>
          <w:w w:val="103"/>
          <w:sz w:val="22"/>
          <w:szCs w:val="22"/>
          <w:lang w:val="ro-RO"/>
        </w:rPr>
        <w:t>ţ</w:t>
      </w:r>
      <w:r w:rsidRPr="00E258EF">
        <w:rPr>
          <w:rFonts w:ascii="Trebuchet MS" w:eastAsia="Trebuchet MS" w:hAnsi="Trebuchet MS" w:cs="Trebuchet MS"/>
          <w:w w:val="103"/>
          <w:sz w:val="22"/>
          <w:szCs w:val="22"/>
          <w:lang w:val="ro-RO"/>
        </w:rPr>
        <w:t>iile</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cla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solicitate,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actul</w:t>
      </w:r>
      <w:r w:rsidRPr="00E258EF">
        <w:rPr>
          <w:rFonts w:ascii="Trebuchet MS" w:eastAsia="Trebuchet MS" w:hAnsi="Trebuchet MS" w:cs="Trebuchet MS"/>
          <w:spacing w:val="16"/>
          <w:sz w:val="22"/>
          <w:szCs w:val="22"/>
          <w:lang w:val="ro-RO"/>
        </w:rPr>
        <w:t xml:space="preserve"> </w:t>
      </w:r>
      <w:proofErr w:type="spellStart"/>
      <w:r w:rsidRPr="00E258EF">
        <w:rPr>
          <w:rFonts w:ascii="Trebuchet MS" w:eastAsia="Trebuchet MS" w:hAnsi="Trebuchet MS" w:cs="Trebuchet MS"/>
          <w:sz w:val="22"/>
          <w:szCs w:val="22"/>
          <w:lang w:val="ro-RO"/>
        </w:rPr>
        <w:t>adi</w:t>
      </w:r>
      <w:r w:rsidRPr="00E258EF">
        <w:rPr>
          <w:rFonts w:ascii="Trebuchet MS" w:eastAsia="Trebuchet MS" w:hAnsi="Trebuchet MS" w:cs="Trebuchet MS"/>
          <w:spacing w:val="-3"/>
          <w:sz w:val="22"/>
          <w:szCs w:val="22"/>
          <w:lang w:val="ro-RO"/>
        </w:rPr>
        <w:t>ţ</w:t>
      </w:r>
      <w:r w:rsidRPr="00E258EF">
        <w:rPr>
          <w:rFonts w:ascii="Trebuchet MS" w:eastAsia="Trebuchet MS" w:hAnsi="Trebuchet MS" w:cs="Trebuchet MS"/>
          <w:sz w:val="22"/>
          <w:szCs w:val="22"/>
          <w:lang w:val="ro-RO"/>
        </w:rPr>
        <w:t>ional</w:t>
      </w:r>
      <w:proofErr w:type="spellEnd"/>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472546A2" w14:textId="77777777" w:rsidR="007C6917" w:rsidRPr="00E258EF" w:rsidRDefault="0065462D" w:rsidP="0065462D">
      <w:pPr>
        <w:pStyle w:val="ListParagraph"/>
        <w:numPr>
          <w:ilvl w:val="0"/>
          <w:numId w:val="27"/>
        </w:numPr>
        <w:ind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7C6917" w:rsidRPr="00E258EF">
        <w:rPr>
          <w:rFonts w:ascii="Trebuchet MS" w:eastAsia="Arial" w:hAnsi="Trebuchet MS"/>
          <w:spacing w:val="-1"/>
          <w:sz w:val="22"/>
          <w:szCs w:val="22"/>
          <w:lang w:val="ro-RO"/>
        </w:rPr>
        <w:t xml:space="preserve"> </w:t>
      </w:r>
    </w:p>
    <w:p w14:paraId="29C7E4AB" w14:textId="15767EA1" w:rsidR="0065462D" w:rsidRPr="00E258EF" w:rsidRDefault="0065462D" w:rsidP="00611E52">
      <w:pPr>
        <w:pStyle w:val="ListParagraph"/>
        <w:ind w:left="360"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 xml:space="preserve">În cazul în care intervin modificări în </w:t>
      </w:r>
      <w:proofErr w:type="spellStart"/>
      <w:r w:rsidRPr="00E258EF">
        <w:rPr>
          <w:rFonts w:ascii="Trebuchet MS" w:eastAsia="Arial" w:hAnsi="Trebuchet MS"/>
          <w:spacing w:val="-1"/>
          <w:sz w:val="22"/>
          <w:szCs w:val="22"/>
          <w:lang w:val="ro-RO"/>
        </w:rPr>
        <w:t>legislaţia</w:t>
      </w:r>
      <w:proofErr w:type="spellEnd"/>
      <w:r w:rsidRPr="00E258EF">
        <w:rPr>
          <w:rFonts w:ascii="Trebuchet MS" w:eastAsia="Arial" w:hAnsi="Trebuchet MS"/>
          <w:spacing w:val="-1"/>
          <w:sz w:val="22"/>
          <w:szCs w:val="22"/>
          <w:lang w:val="ro-RO"/>
        </w:rPr>
        <w:t xml:space="preserve"> </w:t>
      </w:r>
      <w:proofErr w:type="spellStart"/>
      <w:r w:rsidRPr="00E258EF">
        <w:rPr>
          <w:rFonts w:ascii="Trebuchet MS" w:eastAsia="Arial" w:hAnsi="Trebuchet MS"/>
          <w:spacing w:val="-1"/>
          <w:sz w:val="22"/>
          <w:szCs w:val="22"/>
          <w:lang w:val="ro-RO"/>
        </w:rPr>
        <w:t>naţională</w:t>
      </w:r>
      <w:proofErr w:type="spellEnd"/>
      <w:r w:rsidRPr="00E258EF">
        <w:rPr>
          <w:rFonts w:ascii="Trebuchet MS" w:eastAsia="Arial" w:hAnsi="Trebuchet MS"/>
          <w:spacing w:val="-1"/>
          <w:sz w:val="22"/>
          <w:szCs w:val="22"/>
          <w:lang w:val="ro-RO"/>
        </w:rPr>
        <w:t xml:space="preserve"> </w:t>
      </w:r>
      <w:proofErr w:type="spellStart"/>
      <w:r w:rsidRPr="00E258EF">
        <w:rPr>
          <w:rFonts w:ascii="Trebuchet MS" w:eastAsia="Arial" w:hAnsi="Trebuchet MS"/>
          <w:spacing w:val="-1"/>
          <w:sz w:val="22"/>
          <w:szCs w:val="22"/>
          <w:lang w:val="ro-RO"/>
        </w:rPr>
        <w:t>şi</w:t>
      </w:r>
      <w:proofErr w:type="spellEnd"/>
      <w:r w:rsidRPr="00E258EF">
        <w:rPr>
          <w:rFonts w:ascii="Trebuchet MS" w:eastAsia="Arial" w:hAnsi="Trebuchet MS"/>
          <w:spacing w:val="-1"/>
          <w:sz w:val="22"/>
          <w:szCs w:val="22"/>
          <w:lang w:val="ro-RO"/>
        </w:rPr>
        <w:t xml:space="preserve">/sau europeană relevantă, cu impact asupra executării prezentului Contract, aceste modificări intră în vigoare de la data </w:t>
      </w:r>
      <w:proofErr w:type="spellStart"/>
      <w:r w:rsidRPr="00E258EF">
        <w:rPr>
          <w:rFonts w:ascii="Trebuchet MS" w:eastAsia="Arial" w:hAnsi="Trebuchet MS"/>
          <w:spacing w:val="-1"/>
          <w:sz w:val="22"/>
          <w:szCs w:val="22"/>
          <w:lang w:val="ro-RO"/>
        </w:rPr>
        <w:t>menţionată</w:t>
      </w:r>
      <w:proofErr w:type="spellEnd"/>
      <w:r w:rsidRPr="00E258EF">
        <w:rPr>
          <w:rFonts w:ascii="Trebuchet MS" w:eastAsia="Arial" w:hAnsi="Trebuchet MS"/>
          <w:spacing w:val="-1"/>
          <w:sz w:val="22"/>
          <w:szCs w:val="22"/>
          <w:lang w:val="ro-RO"/>
        </w:rPr>
        <w:t xml:space="preserve"> în actul normativ corespunzător, fără a mai fi necesară încheierea unui act adițional</w:t>
      </w:r>
      <w:r w:rsidR="00A751BE" w:rsidRPr="00E258EF">
        <w:rPr>
          <w:rFonts w:ascii="Trebuchet MS" w:eastAsia="Arial" w:hAnsi="Trebuchet MS"/>
          <w:spacing w:val="-1"/>
          <w:sz w:val="22"/>
          <w:szCs w:val="22"/>
          <w:lang w:val="ro-RO"/>
        </w:rPr>
        <w:t>, cu excepția situațiilor în care apar modificări în structura entităților juridice</w:t>
      </w:r>
      <w:r w:rsidR="004D072A" w:rsidRPr="00E258EF">
        <w:rPr>
          <w:rFonts w:ascii="Trebuchet MS" w:eastAsia="Arial" w:hAnsi="Trebuchet MS"/>
          <w:spacing w:val="-1"/>
          <w:sz w:val="22"/>
          <w:szCs w:val="22"/>
          <w:lang w:val="ro-RO"/>
        </w:rPr>
        <w:t xml:space="preserve"> (fuziune, absorbție, desființare etc.)</w:t>
      </w:r>
      <w:r w:rsidRPr="00E258EF">
        <w:rPr>
          <w:rFonts w:ascii="Trebuchet MS" w:eastAsia="Arial" w:hAnsi="Trebuchet MS"/>
          <w:spacing w:val="-1"/>
          <w:sz w:val="22"/>
          <w:szCs w:val="22"/>
          <w:lang w:val="ro-RO"/>
        </w:rPr>
        <w:t>.</w:t>
      </w:r>
    </w:p>
    <w:p w14:paraId="397C829E" w14:textId="4C9412DD" w:rsidR="000B3971" w:rsidRPr="00E258EF"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6"/>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declara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neeligibile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cheltuielil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efectuate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sz w:val="22"/>
          <w:szCs w:val="22"/>
          <w:lang w:val="ro-RO"/>
        </w:rPr>
        <w:t>legal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pacing w:val="-1"/>
          <w:sz w:val="22"/>
          <w:szCs w:val="22"/>
          <w:lang w:val="ro-RO"/>
        </w:rPr>
        <w:t>plicabil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aplica</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corec</w:t>
      </w:r>
      <w:r w:rsidR="0099349E" w:rsidRPr="00E258EF">
        <w:rPr>
          <w:rFonts w:ascii="Trebuchet MS" w:eastAsia="Trebuchet MS" w:hAnsi="Trebuchet MS" w:cs="Trebuchet MS"/>
          <w:spacing w:val="-3"/>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financiar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w w:val="103"/>
          <w:sz w:val="22"/>
          <w:szCs w:val="22"/>
          <w:lang w:val="ro-RO"/>
        </w:rPr>
        <w:t xml:space="preserve">urmare a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rii</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ererilo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plată,</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nedetectări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1"/>
          <w:sz w:val="22"/>
          <w:szCs w:val="22"/>
          <w:lang w:val="ro-RO"/>
        </w:rPr>
        <w:t>cătr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w w:val="103"/>
          <w:sz w:val="22"/>
          <w:szCs w:val="22"/>
          <w:lang w:val="ro-RO"/>
        </w:rPr>
        <w:t xml:space="preserve">OI </w:t>
      </w:r>
      <w:r w:rsidR="0099349E" w:rsidRPr="00E258EF">
        <w:rPr>
          <w:rFonts w:ascii="Trebuchet MS" w:eastAsia="Trebuchet MS" w:hAnsi="Trebuchet MS" w:cs="Trebuchet MS"/>
          <w:spacing w:val="-1"/>
          <w:sz w:val="22"/>
          <w:szCs w:val="22"/>
          <w:lang w:val="ro-RO"/>
        </w:rPr>
        <w:t>responsabi</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
          <w:sz w:val="22"/>
          <w:szCs w:val="22"/>
          <w:lang w:val="ro-RO"/>
        </w:rPr>
        <w:t xml:space="preserve"> </w:t>
      </w:r>
      <w:proofErr w:type="spellStart"/>
      <w:r w:rsidR="0099349E" w:rsidRPr="00E258EF">
        <w:rPr>
          <w:rFonts w:ascii="Trebuchet MS" w:eastAsia="Trebuchet MS" w:hAnsi="Trebuchet MS" w:cs="Trebuchet MS"/>
          <w:sz w:val="22"/>
          <w:szCs w:val="22"/>
          <w:lang w:val="ro-RO"/>
        </w:rPr>
        <w:t>nec</w:t>
      </w:r>
      <w:r w:rsidR="0099349E" w:rsidRPr="00E258EF">
        <w:rPr>
          <w:rFonts w:ascii="Trebuchet MS" w:eastAsia="Trebuchet MS" w:hAnsi="Trebuchet MS" w:cs="Trebuchet MS"/>
          <w:spacing w:val="-1"/>
          <w:sz w:val="22"/>
          <w:szCs w:val="22"/>
          <w:lang w:val="ro-RO"/>
        </w:rPr>
        <w:t>on</w:t>
      </w:r>
      <w:r w:rsidR="0099349E" w:rsidRPr="00E258EF">
        <w:rPr>
          <w:rFonts w:ascii="Trebuchet MS" w:eastAsia="Trebuchet MS" w:hAnsi="Trebuchet MS" w:cs="Trebuchet MS"/>
          <w:sz w:val="22"/>
          <w:szCs w:val="22"/>
          <w:lang w:val="ro-RO"/>
        </w:rPr>
        <w:t>formităţilor</w:t>
      </w:r>
      <w:proofErr w:type="spellEnd"/>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z w:val="22"/>
          <w:szCs w:val="22"/>
          <w:lang w:val="ro-RO"/>
        </w:rPr>
        <w:t>intervenite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încheierii</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actelor</w:t>
      </w:r>
      <w:r w:rsidR="0099349E" w:rsidRPr="00E258EF">
        <w:rPr>
          <w:rFonts w:ascii="Trebuchet MS" w:eastAsia="Trebuchet MS" w:hAnsi="Trebuchet MS" w:cs="Trebuchet MS"/>
          <w:spacing w:val="1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adi</w:t>
      </w:r>
      <w:r w:rsidR="0099349E" w:rsidRPr="00E258EF">
        <w:rPr>
          <w:rFonts w:ascii="Trebuchet MS" w:eastAsia="Trebuchet MS" w:hAnsi="Trebuchet MS" w:cs="Trebuchet MS"/>
          <w:sz w:val="22"/>
          <w:szCs w:val="22"/>
          <w:lang w:val="ro-RO"/>
        </w:rPr>
        <w:t>ţionale</w:t>
      </w:r>
      <w:proofErr w:type="spellEnd"/>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 xml:space="preserve">la </w:t>
      </w:r>
      <w:r w:rsidR="0099349E" w:rsidRPr="00E258EF">
        <w:rPr>
          <w:rFonts w:ascii="Trebuchet MS" w:eastAsia="Trebuchet MS" w:hAnsi="Trebuchet MS" w:cs="Trebuchet MS"/>
          <w:w w:val="103"/>
          <w:sz w:val="22"/>
          <w:szCs w:val="22"/>
          <w:lang w:val="ro-RO"/>
        </w:rPr>
        <w:t>Contract.</w:t>
      </w:r>
    </w:p>
    <w:p w14:paraId="257DE46A" w14:textId="2AAAECCE" w:rsidR="00201B26" w:rsidRPr="00E258EF"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E258EF">
        <w:rPr>
          <w:rFonts w:ascii="Trebuchet MS" w:eastAsia="Trebuchet MS" w:hAnsi="Trebuchet MS" w:cs="Trebuchet MS"/>
          <w:sz w:val="22"/>
          <w:szCs w:val="22"/>
          <w:lang w:val="ro-RO"/>
        </w:rPr>
        <w:t>P</w:t>
      </w:r>
      <w:r w:rsidR="00477062">
        <w:rPr>
          <w:rFonts w:ascii="Trebuchet MS" w:eastAsia="Trebuchet MS" w:hAnsi="Trebuchet MS" w:cs="Trebuchet MS"/>
          <w:sz w:val="22"/>
          <w:szCs w:val="22"/>
          <w:lang w:val="ro-RO"/>
        </w:rPr>
        <w:t xml:space="preserve">entru </w:t>
      </w:r>
      <w:r w:rsidRPr="00E258EF">
        <w:rPr>
          <w:rFonts w:ascii="Trebuchet MS" w:eastAsia="Trebuchet MS" w:hAnsi="Trebuchet MS" w:cs="Trebuchet MS"/>
          <w:sz w:val="22"/>
          <w:szCs w:val="22"/>
          <w:lang w:val="ro-RO"/>
        </w:rPr>
        <w:t>cazurile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încheierea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unui</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adi</w:t>
      </w:r>
      <w:r w:rsidRPr="00E258EF">
        <w:rPr>
          <w:rFonts w:ascii="Trebuchet MS" w:eastAsia="Trebuchet MS" w:hAnsi="Trebuchet MS" w:cs="Trebuchet MS"/>
          <w:spacing w:val="-1"/>
          <w:sz w:val="22"/>
          <w:szCs w:val="22"/>
          <w:lang w:val="ro-RO"/>
        </w:rPr>
        <w:t>ţ</w:t>
      </w:r>
      <w:r w:rsidRPr="00E258EF">
        <w:rPr>
          <w:rFonts w:ascii="Trebuchet MS" w:eastAsia="Trebuchet MS" w:hAnsi="Trebuchet MS" w:cs="Trebuchet MS"/>
          <w:sz w:val="22"/>
          <w:szCs w:val="22"/>
          <w:lang w:val="ro-RO"/>
        </w:rPr>
        <w:t>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Finanțare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po</w:t>
      </w:r>
      <w:r w:rsidR="004D072A"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t</w:t>
      </w:r>
      <w:r w:rsidR="004D072A"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modificat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adresat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1"/>
          <w:sz w:val="22"/>
          <w:szCs w:val="22"/>
          <w:lang w:val="ro-RO"/>
        </w:rPr>
        <w:t xml:space="preserve"> </w:t>
      </w:r>
      <w:r w:rsidR="007C6917" w:rsidRPr="00E258EF">
        <w:rPr>
          <w:rFonts w:ascii="Trebuchet MS" w:eastAsia="Trebuchet MS" w:hAnsi="Trebuchet MS" w:cs="Trebuchet MS"/>
          <w:spacing w:val="-1"/>
          <w:sz w:val="22"/>
          <w:szCs w:val="22"/>
          <w:lang w:val="ro-RO"/>
        </w:rPr>
        <w:t>AMPEO/</w:t>
      </w:r>
      <w:r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cel </w:t>
      </w:r>
      <w:proofErr w:type="spellStart"/>
      <w:r w:rsidRPr="00E258EF">
        <w:rPr>
          <w:rFonts w:ascii="Trebuchet MS" w:eastAsia="Trebuchet MS" w:hAnsi="Trebuchet MS" w:cs="Trebuchet MS"/>
          <w:sz w:val="22"/>
          <w:szCs w:val="22"/>
          <w:lang w:val="ro-RO"/>
        </w:rPr>
        <w:t>puţin</w:t>
      </w:r>
      <w:proofErr w:type="spellEnd"/>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(zece)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z</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înaint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se dor</w:t>
      </w:r>
      <w:r w:rsidRPr="00E258EF">
        <w:rPr>
          <w:rFonts w:ascii="Trebuchet MS" w:eastAsia="Trebuchet MS" w:hAnsi="Trebuchet MS" w:cs="Trebuchet MS"/>
          <w:spacing w:val="-1"/>
          <w:sz w:val="22"/>
          <w:szCs w:val="22"/>
          <w:lang w:val="ro-RO"/>
        </w:rPr>
        <w:t>e</w:t>
      </w:r>
      <w:r w:rsidRPr="00E258EF">
        <w:rPr>
          <w:rFonts w:ascii="Trebuchet MS" w:eastAsia="Trebuchet MS" w:hAnsi="Trebuchet MS" w:cs="Trebuchet MS"/>
          <w:sz w:val="22"/>
          <w:szCs w:val="22"/>
          <w:lang w:val="ro-RO"/>
        </w:rPr>
        <w:t>ș</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efecte,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0065462D" w:rsidRPr="00E258EF">
        <w:rPr>
          <w:rFonts w:ascii="Trebuchet MS" w:eastAsia="Trebuchet MS" w:hAnsi="Trebuchet MS" w:cs="Trebuchet MS"/>
          <w:sz w:val="22"/>
          <w:szCs w:val="22"/>
          <w:lang w:val="ro-RO"/>
        </w:rPr>
        <w:t>situațiile prevăzute la art. 10 alin. (</w:t>
      </w:r>
      <w:r w:rsidR="00FD2E70" w:rsidRPr="00E258EF">
        <w:rPr>
          <w:rFonts w:ascii="Trebuchet MS" w:eastAsia="Trebuchet MS" w:hAnsi="Trebuchet MS" w:cs="Trebuchet MS"/>
          <w:sz w:val="22"/>
          <w:szCs w:val="22"/>
          <w:lang w:val="ro-RO"/>
        </w:rPr>
        <w:t>1</w:t>
      </w:r>
      <w:r w:rsidR="009E25D2" w:rsidRPr="00E258EF">
        <w:rPr>
          <w:rFonts w:ascii="Trebuchet MS" w:eastAsia="Trebuchet MS" w:hAnsi="Trebuchet MS" w:cs="Trebuchet MS"/>
          <w:sz w:val="22"/>
          <w:szCs w:val="22"/>
          <w:lang w:val="ro-RO"/>
        </w:rPr>
        <w:t>4</w:t>
      </w:r>
      <w:r w:rsidR="0065462D" w:rsidRPr="00E258EF">
        <w:rPr>
          <w:rFonts w:ascii="Trebuchet MS" w:eastAsia="Trebuchet MS" w:hAnsi="Trebuchet MS" w:cs="Trebuchet MS"/>
          <w:sz w:val="22"/>
          <w:szCs w:val="22"/>
          <w:lang w:val="ro-RO"/>
        </w:rPr>
        <w:t>) din Contractul de finanțare – condiții generale.</w:t>
      </w:r>
    </w:p>
    <w:p w14:paraId="06F95075" w14:textId="76C14304" w:rsidR="003D66C7" w:rsidRPr="00E258EF" w:rsidRDefault="0099349E" w:rsidP="003D66C7">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t>În cazul în care modificările efectuate prin notificare conform alin. (7) de mai sus implică modificarea  unor  secț</w:t>
      </w:r>
      <w:r w:rsidR="004B61A4" w:rsidRPr="00E258EF">
        <w:rPr>
          <w:rFonts w:ascii="Trebuchet MS" w:hAnsi="Trebuchet MS"/>
          <w:sz w:val="22"/>
          <w:szCs w:val="22"/>
          <w:lang w:val="ro-RO"/>
        </w:rPr>
        <w:t>iuni</w:t>
      </w:r>
      <w:r w:rsidRPr="00E258EF">
        <w:rPr>
          <w:rFonts w:ascii="Trebuchet MS" w:hAnsi="Trebuchet MS"/>
          <w:sz w:val="22"/>
          <w:szCs w:val="22"/>
          <w:lang w:val="ro-RO"/>
        </w:rPr>
        <w:t xml:space="preserve">  din  Cererea  de  finanțare,  notificarea  va  viza  și  revizuirea secțiunilor respective din Cererea de finanțare.</w:t>
      </w:r>
    </w:p>
    <w:p w14:paraId="6B9E4CC2" w14:textId="6F34E138" w:rsidR="003D66C7" w:rsidRPr="00E258EF" w:rsidRDefault="00E971AD" w:rsidP="0065462D">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t>Notificarea va intra în vigoare și va produce efecte juridice de la data tra</w:t>
      </w:r>
      <w:r w:rsidR="007159E9" w:rsidRPr="00E258EF">
        <w:rPr>
          <w:rFonts w:ascii="Trebuchet MS" w:hAnsi="Trebuchet MS"/>
          <w:sz w:val="22"/>
          <w:szCs w:val="22"/>
          <w:lang w:val="ro-RO"/>
        </w:rPr>
        <w:t>nsmiterii de către AM</w:t>
      </w:r>
      <w:r w:rsidR="007C6917" w:rsidRPr="00E258EF">
        <w:rPr>
          <w:rFonts w:ascii="Trebuchet MS" w:hAnsi="Trebuchet MS"/>
          <w:sz w:val="22"/>
          <w:szCs w:val="22"/>
          <w:lang w:val="ro-RO"/>
        </w:rPr>
        <w:t>PEO</w:t>
      </w:r>
      <w:r w:rsidR="007159E9" w:rsidRPr="00E258EF">
        <w:rPr>
          <w:rFonts w:ascii="Trebuchet MS" w:hAnsi="Trebuchet MS"/>
          <w:sz w:val="22"/>
          <w:szCs w:val="22"/>
          <w:lang w:val="ro-RO"/>
        </w:rPr>
        <w:t xml:space="preserve">/OI a </w:t>
      </w:r>
      <w:r w:rsidRPr="00E258EF">
        <w:rPr>
          <w:rFonts w:ascii="Trebuchet MS" w:hAnsi="Trebuchet MS"/>
          <w:sz w:val="22"/>
          <w:szCs w:val="22"/>
          <w:lang w:val="ro-RO"/>
        </w:rPr>
        <w:t>unei informări</w:t>
      </w:r>
      <w:r w:rsidR="000313BF" w:rsidRPr="00E258EF">
        <w:rPr>
          <w:rFonts w:ascii="Trebuchet MS" w:hAnsi="Trebuchet MS"/>
          <w:sz w:val="22"/>
          <w:szCs w:val="22"/>
          <w:lang w:val="ro-RO"/>
        </w:rPr>
        <w:t xml:space="preserve"> privind acceptarea notificării, în termen de maxim 10 zile.</w:t>
      </w:r>
    </w:p>
    <w:p w14:paraId="7D4CB4C4" w14:textId="54C33340" w:rsidR="000B3971" w:rsidRPr="00E258EF"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lastRenderedPageBreak/>
        <w:t>Perioada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cuprinsă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solicitării</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clarificărilor la</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w w:val="103"/>
          <w:sz w:val="22"/>
          <w:szCs w:val="22"/>
          <w:lang w:val="ro-RO"/>
        </w:rPr>
        <w:t xml:space="preserve">înregistrării </w:t>
      </w:r>
      <w:r w:rsidRPr="00E258EF">
        <w:rPr>
          <w:rFonts w:ascii="Trebuchet MS" w:eastAsia="Trebuchet MS" w:hAnsi="Trebuchet MS" w:cs="Trebuchet MS"/>
          <w:spacing w:val="-1"/>
          <w:sz w:val="22"/>
          <w:szCs w:val="22"/>
          <w:lang w:val="ro-RO"/>
        </w:rPr>
        <w:t>acestor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registratur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7C6917" w:rsidRPr="00E258EF">
        <w:rPr>
          <w:rFonts w:ascii="Trebuchet MS" w:eastAsia="Trebuchet MS" w:hAnsi="Trebuchet MS" w:cs="Trebuchet MS"/>
          <w:spacing w:val="30"/>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consider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perioadă</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suspendat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verificarea </w:t>
      </w:r>
      <w:r w:rsidRPr="00E258EF">
        <w:rPr>
          <w:rFonts w:ascii="Trebuchet MS" w:eastAsia="Trebuchet MS" w:hAnsi="Trebuchet MS" w:cs="Trebuchet MS"/>
          <w:spacing w:val="-1"/>
          <w:w w:val="103"/>
          <w:sz w:val="22"/>
          <w:szCs w:val="22"/>
          <w:lang w:val="ro-RO"/>
        </w:rPr>
        <w:t>no</w:t>
      </w:r>
      <w:r w:rsidRPr="00E258EF">
        <w:rPr>
          <w:rFonts w:ascii="Trebuchet MS" w:eastAsia="Trebuchet MS" w:hAnsi="Trebuchet MS" w:cs="Trebuchet MS"/>
          <w:spacing w:val="-3"/>
          <w:w w:val="103"/>
          <w:sz w:val="22"/>
          <w:szCs w:val="22"/>
          <w:lang w:val="ro-RO"/>
        </w:rPr>
        <w:t>t</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ficării.</w:t>
      </w:r>
    </w:p>
    <w:p w14:paraId="769C16C2" w14:textId="73B2397C" w:rsidR="003D66C7" w:rsidRPr="00E258EF"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clarificări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pacing w:val="-1"/>
          <w:sz w:val="22"/>
          <w:szCs w:val="22"/>
          <w:lang w:val="ro-RO"/>
        </w:rPr>
        <w:t>propus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beneficiarul/  liderul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ția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furnizez</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2"/>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spuns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termenul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39328149" w14:textId="23667947" w:rsidR="003D66C7" w:rsidRPr="00E258EF"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maxim</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(dou</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solicitări  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ări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b</w:t>
      </w:r>
      <w:r w:rsidRPr="00E258EF">
        <w:rPr>
          <w:rFonts w:ascii="Trebuchet MS" w:eastAsia="Trebuchet MS" w:hAnsi="Trebuchet MS" w:cs="Trebuchet MS"/>
          <w:sz w:val="22"/>
          <w:szCs w:val="22"/>
          <w:lang w:val="ro-RO"/>
        </w:rPr>
        <w:t xml:space="preserve">eneficiarul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transmite </w:t>
      </w:r>
      <w:r w:rsidRPr="00E258EF">
        <w:rPr>
          <w:rFonts w:ascii="Trebuchet MS" w:eastAsia="Trebuchet MS" w:hAnsi="Trebuchet MS" w:cs="Trebuchet MS"/>
          <w:sz w:val="22"/>
          <w:szCs w:val="22"/>
          <w:lang w:val="ro-RO"/>
        </w:rPr>
        <w:t xml:space="preserve">modificările/ </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z w:val="22"/>
          <w:szCs w:val="22"/>
          <w:lang w:val="ro-RO"/>
        </w:rPr>
        <w:t>informaţiile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clarificăril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solicitate,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  stabilit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004D072A" w:rsidRPr="00E258EF">
        <w:rPr>
          <w:rFonts w:ascii="Trebuchet MS" w:eastAsia="Trebuchet MS" w:hAnsi="Trebuchet MS" w:cs="Trebuchet MS"/>
          <w:spacing w:val="-1"/>
          <w:sz w:val="22"/>
          <w:szCs w:val="22"/>
          <w:lang w:val="ro-RO"/>
        </w:rPr>
        <w:t>AMPEO/O</w:t>
      </w:r>
      <w:r w:rsidR="004D072A"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w w:val="103"/>
          <w:sz w:val="22"/>
          <w:szCs w:val="22"/>
          <w:lang w:val="ro-RO"/>
        </w:rPr>
        <w:t>.</w:t>
      </w:r>
    </w:p>
    <w:p w14:paraId="2C68D8D1" w14:textId="22314C5E"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resping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contractual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solicitate </w:t>
      </w:r>
      <w:r w:rsidRPr="00E258EF">
        <w:rPr>
          <w:rFonts w:ascii="Trebuchet MS" w:eastAsia="Trebuchet MS" w:hAnsi="Trebuchet MS" w:cs="Trebuchet MS"/>
          <w:spacing w:val="-2"/>
          <w:sz w:val="22"/>
          <w:szCs w:val="22"/>
          <w:lang w:val="ro-RO"/>
        </w:rPr>
        <w:t>pr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notificare,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informat  prin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adres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oficială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respingerea </w:t>
      </w:r>
      <w:r w:rsidRPr="00E258EF">
        <w:rPr>
          <w:rFonts w:ascii="Trebuchet MS" w:eastAsia="Trebuchet MS" w:hAnsi="Trebuchet MS" w:cs="Trebuchet MS"/>
          <w:sz w:val="22"/>
          <w:szCs w:val="22"/>
          <w:lang w:val="ro-RO"/>
        </w:rPr>
        <w:t xml:space="preserve">acesteia,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respectân</w:t>
      </w:r>
      <w:r w:rsidRPr="00E258EF">
        <w:rPr>
          <w:rFonts w:ascii="Trebuchet MS" w:eastAsia="Trebuchet MS" w:hAnsi="Trebuchet MS" w:cs="Trebuchet MS"/>
          <w:sz w:val="22"/>
          <w:szCs w:val="22"/>
          <w:lang w:val="ro-RO"/>
        </w:rPr>
        <w:t xml:space="preserve">d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termenel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 xml:space="preserve">puse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prezentu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5"/>
          <w:sz w:val="22"/>
          <w:szCs w:val="22"/>
          <w:lang w:val="ro-RO"/>
        </w:rPr>
        <w:t xml:space="preserve"> </w:t>
      </w:r>
      <w:proofErr w:type="spellStart"/>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 xml:space="preserve">ele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61266A"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52815F8" w14:textId="705909A7"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caracte</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retroactiv</w:t>
      </w:r>
      <w:r w:rsidRPr="00E258EF">
        <w:rPr>
          <w:rFonts w:ascii="Trebuchet MS" w:eastAsia="Trebuchet MS" w:hAnsi="Trebuchet MS" w:cs="Trebuchet MS"/>
          <w:spacing w:val="23"/>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efectu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 xml:space="preserve">e  schimbări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6"/>
          <w:sz w:val="22"/>
          <w:szCs w:val="22"/>
          <w:lang w:val="ro-RO"/>
        </w:rPr>
        <w:t xml:space="preserve"> </w:t>
      </w:r>
      <w:proofErr w:type="spellStart"/>
      <w:r w:rsidRPr="00E258EF">
        <w:rPr>
          <w:rFonts w:ascii="Trebuchet MS" w:eastAsia="Trebuchet MS" w:hAnsi="Trebuchet MS" w:cs="Trebuchet MS"/>
          <w:sz w:val="22"/>
          <w:szCs w:val="22"/>
          <w:lang w:val="ro-RO"/>
        </w:rPr>
        <w:t>discuţie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decizi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acordar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w w:val="103"/>
          <w:sz w:val="22"/>
          <w:szCs w:val="22"/>
          <w:lang w:val="ro-RO"/>
        </w:rPr>
        <w:t>finanţării</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neram</w:t>
      </w:r>
      <w:r w:rsidRPr="00E258EF">
        <w:rPr>
          <w:rFonts w:ascii="Trebuchet MS" w:eastAsia="Trebuchet MS" w:hAnsi="Trebuchet MS" w:cs="Trebuchet MS"/>
          <w:sz w:val="22"/>
          <w:szCs w:val="22"/>
          <w:lang w:val="ro-RO"/>
        </w:rPr>
        <w:t>bursabile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contrare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principiului</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tratamentului</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egal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w w:val="103"/>
          <w:sz w:val="22"/>
          <w:szCs w:val="22"/>
          <w:lang w:val="ro-RO"/>
        </w:rPr>
        <w:t>solicitanţilor</w:t>
      </w:r>
      <w:proofErr w:type="spellEnd"/>
      <w:r w:rsidRPr="00E258EF">
        <w:rPr>
          <w:rFonts w:ascii="Trebuchet MS" w:eastAsia="Trebuchet MS" w:hAnsi="Trebuchet MS" w:cs="Trebuchet MS"/>
          <w:w w:val="103"/>
          <w:sz w:val="22"/>
          <w:szCs w:val="22"/>
          <w:lang w:val="ro-RO"/>
        </w:rPr>
        <w:t>.</w:t>
      </w:r>
    </w:p>
    <w:p w14:paraId="2BC96854" w14:textId="6CCB43F3" w:rsidR="000B3971" w:rsidRPr="00E258EF"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proofErr w:type="spellStart"/>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2"/>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declar</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 xml:space="preserve">neeligibile </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 xml:space="preserve">cheltuielile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legale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vigoare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F5029A" w:rsidRPr="00E258EF">
        <w:rPr>
          <w:rFonts w:ascii="Trebuchet MS" w:eastAsia="Trebuchet MS" w:hAnsi="Trebuchet MS" w:cs="Trebuchet MS"/>
          <w:sz w:val="22"/>
          <w:szCs w:val="22"/>
          <w:lang w:val="ro-RO"/>
        </w:rPr>
        <w:t>/si</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aplica</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w w:val="103"/>
          <w:sz w:val="22"/>
          <w:szCs w:val="22"/>
          <w:lang w:val="ro-RO"/>
        </w:rPr>
        <w:t>corec</w:t>
      </w:r>
      <w:r w:rsidR="0099349E" w:rsidRPr="00E258EF">
        <w:rPr>
          <w:rFonts w:ascii="Trebuchet MS" w:eastAsia="Trebuchet MS" w:hAnsi="Trebuchet MS" w:cs="Trebuchet MS"/>
          <w:spacing w:val="-1"/>
          <w:w w:val="103"/>
          <w:sz w:val="22"/>
          <w:szCs w:val="22"/>
          <w:lang w:val="ro-RO"/>
        </w:rPr>
        <w:t>ţ</w:t>
      </w:r>
      <w:r w:rsidR="0099349E" w:rsidRPr="00E258EF">
        <w:rPr>
          <w:rFonts w:ascii="Trebuchet MS" w:eastAsia="Trebuchet MS" w:hAnsi="Trebuchet MS" w:cs="Trebuchet MS"/>
          <w:spacing w:val="-2"/>
          <w:w w:val="103"/>
          <w:sz w:val="22"/>
          <w:szCs w:val="22"/>
          <w:lang w:val="ro-RO"/>
        </w:rPr>
        <w:t>ii</w:t>
      </w:r>
      <w:proofErr w:type="spellEnd"/>
      <w:r w:rsidR="0099349E" w:rsidRPr="00E258EF">
        <w:rPr>
          <w:rFonts w:ascii="Trebuchet MS" w:eastAsia="Trebuchet MS" w:hAnsi="Trebuchet MS" w:cs="Trebuchet MS"/>
          <w:spacing w:val="-2"/>
          <w:w w:val="103"/>
          <w:sz w:val="22"/>
          <w:szCs w:val="22"/>
          <w:lang w:val="ro-RO"/>
        </w:rPr>
        <w:t xml:space="preserve"> </w:t>
      </w:r>
      <w:r w:rsidR="0099349E" w:rsidRPr="00E258EF">
        <w:rPr>
          <w:rFonts w:ascii="Trebuchet MS" w:eastAsia="Trebuchet MS" w:hAnsi="Trebuchet MS" w:cs="Trebuchet MS"/>
          <w:sz w:val="22"/>
          <w:szCs w:val="22"/>
          <w:lang w:val="ro-RO"/>
        </w:rPr>
        <w:t xml:space="preserve">financiare/reduceri </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 xml:space="preserve">procentuale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9"/>
          <w:sz w:val="22"/>
          <w:szCs w:val="22"/>
          <w:lang w:val="ro-RO"/>
        </w:rPr>
        <w:t xml:space="preserve"> </w:t>
      </w:r>
      <w:r w:rsidR="0099349E" w:rsidRPr="00E258EF">
        <w:rPr>
          <w:rFonts w:ascii="Trebuchet MS" w:eastAsia="Trebuchet MS" w:hAnsi="Trebuchet MS" w:cs="Trebuchet MS"/>
          <w:spacing w:val="-1"/>
          <w:sz w:val="22"/>
          <w:szCs w:val="22"/>
          <w:lang w:val="ro-RO"/>
        </w:rPr>
        <w:t>ur</w:t>
      </w:r>
      <w:r w:rsidR="0099349E" w:rsidRPr="00E258EF">
        <w:rPr>
          <w:rFonts w:ascii="Trebuchet MS" w:eastAsia="Trebuchet MS" w:hAnsi="Trebuchet MS" w:cs="Trebuchet MS"/>
          <w:spacing w:val="-2"/>
          <w:sz w:val="22"/>
          <w:szCs w:val="22"/>
          <w:lang w:val="ro-RO"/>
        </w:rPr>
        <w:t>m</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  a</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ări</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 xml:space="preserve">cererilor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w w:val="103"/>
          <w:sz w:val="22"/>
          <w:szCs w:val="22"/>
          <w:lang w:val="ro-RO"/>
        </w:rPr>
        <w:t>plat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w w:val="103"/>
          <w:sz w:val="22"/>
          <w:szCs w:val="22"/>
          <w:lang w:val="ro-RO"/>
        </w:rPr>
        <w:t xml:space="preserve">/ </w:t>
      </w:r>
      <w:proofErr w:type="spellStart"/>
      <w:r w:rsidR="0099349E" w:rsidRPr="00E258EF">
        <w:rPr>
          <w:rFonts w:ascii="Trebuchet MS" w:eastAsia="Trebuchet MS" w:hAnsi="Trebuchet MS" w:cs="Trebuchet MS"/>
          <w:sz w:val="22"/>
          <w:szCs w:val="22"/>
          <w:lang w:val="ro-RO"/>
        </w:rPr>
        <w:t>prefina</w:t>
      </w:r>
      <w:r w:rsidR="0099349E" w:rsidRPr="00E258EF">
        <w:rPr>
          <w:rFonts w:ascii="Trebuchet MS" w:eastAsia="Trebuchet MS" w:hAnsi="Trebuchet MS" w:cs="Trebuchet MS"/>
          <w:spacing w:val="-1"/>
          <w:sz w:val="22"/>
          <w:szCs w:val="22"/>
          <w:lang w:val="ro-RO"/>
        </w:rPr>
        <w:t>nțare</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identificării</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F5029A" w:rsidRPr="00E258EF">
        <w:rPr>
          <w:rFonts w:ascii="Trebuchet MS" w:eastAsia="Trebuchet MS" w:hAnsi="Trebuchet MS" w:cs="Trebuchet MS"/>
          <w:spacing w:val="6"/>
          <w:sz w:val="22"/>
          <w:szCs w:val="22"/>
          <w:lang w:val="ro-RO"/>
        </w:rPr>
        <w:t>A</w:t>
      </w:r>
      <w:r w:rsidR="007C6917" w:rsidRPr="00E258EF">
        <w:rPr>
          <w:rFonts w:ascii="Trebuchet MS" w:eastAsia="Trebuchet MS" w:hAnsi="Trebuchet MS" w:cs="Trebuchet MS"/>
          <w:spacing w:val="-1"/>
          <w:sz w:val="22"/>
          <w:szCs w:val="22"/>
          <w:lang w:val="ro-RO"/>
        </w:rPr>
        <w:t>MPEO/</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uno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w w:val="103"/>
          <w:sz w:val="22"/>
          <w:szCs w:val="22"/>
          <w:lang w:val="ro-RO"/>
        </w:rPr>
        <w:t>neconformit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spacing w:val="-3"/>
          <w:w w:val="103"/>
          <w:sz w:val="22"/>
          <w:szCs w:val="22"/>
          <w:lang w:val="ro-RO"/>
        </w:rPr>
        <w:t>ț</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spacing w:val="-1"/>
          <w:w w:val="103"/>
          <w:sz w:val="22"/>
          <w:szCs w:val="22"/>
          <w:lang w:val="ro-RO"/>
        </w:rPr>
        <w:t>/neregul</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w w:val="103"/>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avizării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notificărilor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tre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w w:val="103"/>
          <w:sz w:val="22"/>
          <w:szCs w:val="22"/>
          <w:lang w:val="ro-RO"/>
        </w:rPr>
        <w:t>Beneficiar.</w:t>
      </w:r>
    </w:p>
    <w:p w14:paraId="29E73421" w14:textId="20A272AE" w:rsidR="000B3971" w:rsidRPr="00E258EF"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E258EF" w:rsidRDefault="00D92050">
      <w:pPr>
        <w:spacing w:line="200" w:lineRule="exact"/>
        <w:rPr>
          <w:rFonts w:ascii="Trebuchet MS" w:hAnsi="Trebuchet MS"/>
          <w:sz w:val="22"/>
          <w:szCs w:val="22"/>
          <w:lang w:val="ro-RO"/>
        </w:rPr>
      </w:pPr>
    </w:p>
    <w:p w14:paraId="752A924B" w14:textId="55456262"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8</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Dezangajare</w:t>
      </w:r>
    </w:p>
    <w:p w14:paraId="7D3B3CA8" w14:textId="77777777" w:rsidR="000B3971" w:rsidRPr="00E258EF" w:rsidRDefault="000B3971">
      <w:pPr>
        <w:spacing w:before="8" w:line="240" w:lineRule="exact"/>
        <w:rPr>
          <w:rFonts w:ascii="Trebuchet MS" w:hAnsi="Trebuchet MS"/>
          <w:sz w:val="22"/>
          <w:szCs w:val="22"/>
          <w:lang w:val="ro-RO"/>
        </w:rPr>
      </w:pPr>
    </w:p>
    <w:p w14:paraId="33748421" w14:textId="39804882" w:rsidR="00D92050"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E258EF">
        <w:rPr>
          <w:rFonts w:ascii="Trebuchet MS" w:eastAsia="Trebuchet MS" w:hAnsi="Trebuchet MS" w:cs="Trebuchet MS"/>
          <w:sz w:val="22"/>
          <w:szCs w:val="22"/>
          <w:lang w:val="ro-RO"/>
        </w:rPr>
        <w:t xml:space="preserve"> autorizată</w:t>
      </w:r>
      <w:r w:rsidRPr="00E258EF">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poate notifica </w:t>
      </w:r>
      <w:r w:rsidR="00CB5F59" w:rsidRPr="00E258EF">
        <w:rPr>
          <w:rFonts w:ascii="Trebuchet MS" w:eastAsia="Trebuchet MS" w:hAnsi="Trebuchet MS" w:cs="Trebuchet MS"/>
          <w:sz w:val="22"/>
          <w:szCs w:val="22"/>
          <w:lang w:val="ro-RO"/>
        </w:rPr>
        <w:t>AM PEO/</w:t>
      </w:r>
      <w:r w:rsidRPr="00E258EF">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vederea dezangajării fondurilor.</w:t>
      </w:r>
    </w:p>
    <w:p w14:paraId="734CA568" w14:textId="77777777" w:rsidR="000B3971" w:rsidRPr="00E258EF" w:rsidRDefault="000B3971">
      <w:pPr>
        <w:spacing w:before="3" w:line="140" w:lineRule="exact"/>
        <w:rPr>
          <w:rFonts w:ascii="Trebuchet MS" w:hAnsi="Trebuchet MS"/>
          <w:sz w:val="22"/>
          <w:szCs w:val="22"/>
          <w:lang w:val="ro-RO"/>
        </w:rPr>
      </w:pPr>
    </w:p>
    <w:p w14:paraId="5E727DB1" w14:textId="77777777" w:rsidR="000B3971" w:rsidRPr="00E258EF" w:rsidRDefault="000B3971">
      <w:pPr>
        <w:spacing w:line="200" w:lineRule="exact"/>
        <w:rPr>
          <w:rFonts w:ascii="Trebuchet MS" w:hAnsi="Trebuchet MS"/>
          <w:sz w:val="22"/>
          <w:szCs w:val="22"/>
          <w:lang w:val="ro-RO"/>
        </w:rPr>
      </w:pPr>
    </w:p>
    <w:p w14:paraId="694CD354" w14:textId="53168053"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9</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Încetarea contractului de finanțare</w:t>
      </w:r>
    </w:p>
    <w:p w14:paraId="43542A29" w14:textId="77777777" w:rsidR="000B3971" w:rsidRPr="00E258EF" w:rsidRDefault="000B3971">
      <w:pPr>
        <w:spacing w:before="8" w:line="240" w:lineRule="exact"/>
        <w:rPr>
          <w:rFonts w:ascii="Trebuchet MS" w:hAnsi="Trebuchet MS"/>
          <w:sz w:val="22"/>
          <w:szCs w:val="22"/>
          <w:lang w:val="ro-RO"/>
        </w:rPr>
      </w:pPr>
    </w:p>
    <w:p w14:paraId="56EA5204" w14:textId="0CB0F08D" w:rsidR="00F52D59" w:rsidRPr="00E258EF"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Suplimentar prevederilor art. 15 alin (2) din Contractul de finanțare condiții generale </w:t>
      </w:r>
      <w:r w:rsidR="00070671"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070671" w:rsidRPr="00E258EF">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w:t>
      </w:r>
      <w:proofErr w:type="spellStart"/>
      <w:r w:rsidR="00070671" w:rsidRPr="00E258EF">
        <w:rPr>
          <w:rFonts w:ascii="Trebuchet MS" w:eastAsia="Trebuchet MS" w:hAnsi="Trebuchet MS" w:cs="Trebuchet MS"/>
          <w:sz w:val="22"/>
          <w:szCs w:val="22"/>
          <w:lang w:val="ro-RO"/>
        </w:rPr>
        <w:t>formalităţi</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fără </w:t>
      </w:r>
      <w:proofErr w:type="spellStart"/>
      <w:r w:rsidR="00070671" w:rsidRPr="00E258EF">
        <w:rPr>
          <w:rFonts w:ascii="Trebuchet MS" w:eastAsia="Trebuchet MS" w:hAnsi="Trebuchet MS" w:cs="Trebuchet MS"/>
          <w:sz w:val="22"/>
          <w:szCs w:val="22"/>
          <w:lang w:val="ro-RO"/>
        </w:rPr>
        <w:t>intervenţia</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instanţei</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judecătoreşti</w:t>
      </w:r>
      <w:proofErr w:type="spellEnd"/>
      <w:r w:rsidR="00070671" w:rsidRPr="00E258EF">
        <w:rPr>
          <w:rFonts w:ascii="Trebuchet MS" w:eastAsia="Trebuchet MS" w:hAnsi="Trebuchet MS" w:cs="Trebuchet MS"/>
          <w:sz w:val="22"/>
          <w:szCs w:val="22"/>
          <w:lang w:val="ro-RO"/>
        </w:rPr>
        <w:t xml:space="preserve">, cu </w:t>
      </w:r>
      <w:proofErr w:type="spellStart"/>
      <w:r w:rsidR="00070671" w:rsidRPr="00E258EF">
        <w:rPr>
          <w:rFonts w:ascii="Trebuchet MS" w:eastAsia="Trebuchet MS" w:hAnsi="Trebuchet MS" w:cs="Trebuchet MS"/>
          <w:sz w:val="22"/>
          <w:szCs w:val="22"/>
          <w:lang w:val="ro-RO"/>
        </w:rPr>
        <w:t>excepţia</w:t>
      </w:r>
      <w:proofErr w:type="spellEnd"/>
      <w:r w:rsidR="00070671" w:rsidRPr="00E258EF">
        <w:rPr>
          <w:rFonts w:ascii="Trebuchet MS" w:eastAsia="Trebuchet MS" w:hAnsi="Trebuchet MS" w:cs="Trebuchet MS"/>
          <w:sz w:val="22"/>
          <w:szCs w:val="22"/>
          <w:lang w:val="ro-RO"/>
        </w:rPr>
        <w:t xml:space="preserve"> unei simple notificări de informare a Beneficiarului, în următoarele cazuri:</w:t>
      </w:r>
    </w:p>
    <w:p w14:paraId="02F6A73F" w14:textId="584B77E8" w:rsidR="00070671" w:rsidRPr="00E258EF" w:rsidRDefault="00070671"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ro-RO"/>
        </w:rPr>
        <w:t>a)</w:t>
      </w:r>
      <w:r w:rsidR="00993530"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Se constată o cauză de neeligibilitate a proiectului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/sau a beneficiarului/ liderului de parteneriat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 a oricăruia dintre parteneri</w:t>
      </w:r>
      <w:r w:rsidR="007101C7">
        <w:rPr>
          <w:rFonts w:ascii="Trebuchet MS" w:eastAsia="Trebuchet MS" w:hAnsi="Trebuchet MS" w:cs="Trebuchet MS"/>
          <w:sz w:val="22"/>
          <w:szCs w:val="22"/>
          <w:lang w:val="ro-RO"/>
        </w:rPr>
        <w:t xml:space="preserve"> </w:t>
      </w:r>
      <w:r w:rsidR="007101C7">
        <w:rPr>
          <w:rFonts w:ascii="Trebuchet MS" w:eastAsia="Trebuchet MS" w:hAnsi="Trebuchet MS" w:cs="Trebuchet MS"/>
          <w:spacing w:val="-1"/>
          <w:sz w:val="22"/>
          <w:szCs w:val="22"/>
          <w:lang w:val="ro-RO"/>
        </w:rPr>
        <w:t xml:space="preserve">(dacă </w:t>
      </w:r>
      <w:r w:rsidR="00DF4544">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determinată  de o </w:t>
      </w:r>
      <w:proofErr w:type="spellStart"/>
      <w:r w:rsidRPr="00E258EF">
        <w:rPr>
          <w:rFonts w:ascii="Trebuchet MS" w:eastAsia="Trebuchet MS" w:hAnsi="Trebuchet MS" w:cs="Trebuchet MS"/>
          <w:sz w:val="22"/>
          <w:szCs w:val="22"/>
          <w:lang w:val="ro-RO"/>
        </w:rPr>
        <w:t>acţiune</w:t>
      </w:r>
      <w:proofErr w:type="spellEnd"/>
      <w:r w:rsidRPr="00E258EF">
        <w:rPr>
          <w:rFonts w:ascii="Trebuchet MS" w:eastAsia="Trebuchet MS" w:hAnsi="Trebuchet MS" w:cs="Trebuchet MS"/>
          <w:sz w:val="22"/>
          <w:szCs w:val="22"/>
          <w:lang w:val="ro-RO"/>
        </w:rPr>
        <w:t xml:space="preserve"> sau omisiune a acestora, chiar dacă respectiva cauză de neeligibilitate a fost identificată ulterior încheierii prezentului contract</w:t>
      </w:r>
      <w:r w:rsidR="004B61A4" w:rsidRPr="00E258EF">
        <w:rPr>
          <w:rFonts w:ascii="Trebuchet MS" w:eastAsia="Trebuchet MS" w:hAnsi="Trebuchet MS" w:cs="Trebuchet MS"/>
          <w:sz w:val="22"/>
          <w:szCs w:val="22"/>
          <w:lang w:val="pt-BR"/>
        </w:rPr>
        <w:t>;</w:t>
      </w:r>
    </w:p>
    <w:p w14:paraId="3DF82B55" w14:textId="417409DD" w:rsidR="00B30519" w:rsidRPr="00E258EF" w:rsidRDefault="004F7E36"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pt-BR"/>
        </w:rPr>
        <w:t>b)P</w:t>
      </w:r>
      <w:r w:rsidR="00B30519" w:rsidRPr="00E258EF">
        <w:rPr>
          <w:rFonts w:ascii="Trebuchet MS" w:eastAsia="Trebuchet MS" w:hAnsi="Trebuchet MS" w:cs="Trebuchet MS"/>
          <w:sz w:val="22"/>
          <w:szCs w:val="22"/>
          <w:lang w:val="pt-BR"/>
        </w:rPr>
        <w:t xml:space="preserve">e perioada de implementare a proiectului se constată că </w:t>
      </w:r>
      <w:r w:rsidR="00B30519" w:rsidRPr="00E258EF">
        <w:rPr>
          <w:rFonts w:ascii="Trebuchet MS" w:eastAsia="Trebuchet MS" w:hAnsi="Trebuchet MS" w:cs="Trebuchet MS"/>
          <w:sz w:val="22"/>
          <w:szCs w:val="22"/>
          <w:lang w:val="ro-RO"/>
        </w:rPr>
        <w:t xml:space="preserve">beneficiarul/ liderul de parteneriat </w:t>
      </w:r>
      <w:proofErr w:type="spellStart"/>
      <w:r w:rsidR="00B30519" w:rsidRPr="00E258EF">
        <w:rPr>
          <w:rFonts w:ascii="Trebuchet MS" w:eastAsia="Trebuchet MS" w:hAnsi="Trebuchet MS" w:cs="Trebuchet MS"/>
          <w:sz w:val="22"/>
          <w:szCs w:val="22"/>
          <w:lang w:val="ro-RO"/>
        </w:rPr>
        <w:t>şi</w:t>
      </w:r>
      <w:proofErr w:type="spellEnd"/>
      <w:r w:rsidR="00B30519" w:rsidRPr="00E258EF">
        <w:rPr>
          <w:rFonts w:ascii="Trebuchet MS" w:eastAsia="Trebuchet MS" w:hAnsi="Trebuchet MS" w:cs="Trebuchet MS"/>
          <w:sz w:val="22"/>
          <w:szCs w:val="22"/>
          <w:lang w:val="ro-RO"/>
        </w:rPr>
        <w:t xml:space="preserve">/sau oricare dintre parteneri se află într-o situație de </w:t>
      </w:r>
      <w:r w:rsidRPr="00E258EF">
        <w:rPr>
          <w:rFonts w:ascii="Trebuchet MS" w:eastAsia="Trebuchet MS" w:hAnsi="Trebuchet MS" w:cs="Trebuchet MS"/>
          <w:sz w:val="22"/>
          <w:szCs w:val="22"/>
          <w:lang w:val="ro-RO"/>
        </w:rPr>
        <w:t xml:space="preserve">excludere prevăzută în declarația unică, așa cum este aceasta definită în Ordonanța de Urgență nr. 23/2023 </w:t>
      </w:r>
      <w:r w:rsidRPr="00E258EF">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E258EF" w:rsidRDefault="004F7E36" w:rsidP="009F3629">
      <w:pPr>
        <w:pStyle w:val="ListParagraph"/>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w:t>
      </w:r>
      <w:r w:rsidR="00070671" w:rsidRPr="00E258EF">
        <w:rPr>
          <w:rFonts w:ascii="Trebuchet MS" w:eastAsia="Trebuchet MS" w:hAnsi="Trebuchet MS" w:cs="Trebuchet MS"/>
          <w:sz w:val="22"/>
          <w:szCs w:val="22"/>
          <w:lang w:val="ro-RO"/>
        </w:rPr>
        <w:t>)</w:t>
      </w:r>
      <w:r w:rsidR="00993530" w:rsidRPr="00E258EF">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 xml:space="preserve">În toate cazurile </w:t>
      </w:r>
      <w:r w:rsidR="00361CB0">
        <w:rPr>
          <w:rFonts w:ascii="Trebuchet MS" w:eastAsia="Trebuchet MS" w:hAnsi="Trebuchet MS" w:cs="Trebuchet MS"/>
          <w:sz w:val="22"/>
          <w:szCs w:val="22"/>
          <w:lang w:val="ro-RO"/>
        </w:rPr>
        <w:t xml:space="preserve">de nerespectare a prevederilor </w:t>
      </w:r>
      <w:r w:rsidR="00070671" w:rsidRPr="00E258EF">
        <w:rPr>
          <w:rFonts w:ascii="Trebuchet MS" w:eastAsia="Trebuchet MS" w:hAnsi="Trebuchet MS" w:cs="Trebuchet MS"/>
          <w:sz w:val="22"/>
          <w:szCs w:val="22"/>
          <w:lang w:val="ro-RO"/>
        </w:rPr>
        <w:t>legislați</w:t>
      </w:r>
      <w:r w:rsidR="00361CB0">
        <w:rPr>
          <w:rFonts w:ascii="Trebuchet MS" w:eastAsia="Trebuchet MS" w:hAnsi="Trebuchet MS" w:cs="Trebuchet MS"/>
          <w:sz w:val="22"/>
          <w:szCs w:val="22"/>
          <w:lang w:val="ro-RO"/>
        </w:rPr>
        <w:t>ei</w:t>
      </w:r>
      <w:r w:rsidR="00070671" w:rsidRPr="00E258EF">
        <w:rPr>
          <w:rFonts w:ascii="Trebuchet MS" w:eastAsia="Trebuchet MS" w:hAnsi="Trebuchet MS" w:cs="Trebuchet MS"/>
          <w:sz w:val="22"/>
          <w:szCs w:val="22"/>
          <w:lang w:val="ro-RO"/>
        </w:rPr>
        <w:t xml:space="preserve"> aplicabil</w:t>
      </w:r>
      <w:r w:rsidR="00361CB0">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prezentului contract de finanțare</w:t>
      </w:r>
      <w:r w:rsidR="004B61A4"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w:t>
      </w:r>
    </w:p>
    <w:p w14:paraId="76635075" w14:textId="6112EC5B"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d</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 xml:space="preserve"> B</w:t>
      </w:r>
      <w:r w:rsidR="00070671" w:rsidRPr="00E258EF">
        <w:rPr>
          <w:rFonts w:ascii="Trebuchet MS" w:eastAsia="Trebuchet MS" w:hAnsi="Trebuchet MS" w:cs="Trebuchet MS"/>
          <w:sz w:val="22"/>
          <w:szCs w:val="22"/>
          <w:lang w:val="ro-RO"/>
        </w:rPr>
        <w:t xml:space="preserve">eneficiarul/ liderul de parteneriat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/sau partenerii săi </w:t>
      </w:r>
      <w:r w:rsidR="007101C7">
        <w:rPr>
          <w:rFonts w:ascii="Trebuchet MS" w:eastAsia="Trebuchet MS" w:hAnsi="Trebuchet MS" w:cs="Trebuchet MS"/>
          <w:spacing w:val="-1"/>
          <w:sz w:val="22"/>
          <w:szCs w:val="22"/>
          <w:lang w:val="ro-RO"/>
        </w:rPr>
        <w:t xml:space="preserve">(dacă </w:t>
      </w:r>
      <w:r w:rsidR="0068198A">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 xml:space="preserve">se implementează în parteneriat) </w:t>
      </w:r>
      <w:r w:rsidR="00070671" w:rsidRPr="00E258EF">
        <w:rPr>
          <w:rFonts w:ascii="Trebuchet MS" w:eastAsia="Trebuchet MS" w:hAnsi="Trebuchet MS" w:cs="Trebuchet MS"/>
          <w:sz w:val="22"/>
          <w:szCs w:val="22"/>
          <w:lang w:val="ro-RO"/>
        </w:rPr>
        <w:t xml:space="preserve">nu respectă regulile privind conflictul de interese, nu ia măsurile necesare pentru înlăturarea lui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nu respectă termenele pentru </w:t>
      </w:r>
      <w:proofErr w:type="spellStart"/>
      <w:r w:rsidR="00070671" w:rsidRPr="00E258EF">
        <w:rPr>
          <w:rFonts w:ascii="Trebuchet MS" w:eastAsia="Trebuchet MS" w:hAnsi="Trebuchet MS" w:cs="Trebuchet MS"/>
          <w:sz w:val="22"/>
          <w:szCs w:val="22"/>
          <w:lang w:val="ro-RO"/>
        </w:rPr>
        <w:t>anunţarea</w:t>
      </w:r>
      <w:proofErr w:type="spellEnd"/>
      <w:r w:rsidR="00070671" w:rsidRPr="00E258EF">
        <w:rPr>
          <w:rFonts w:ascii="Trebuchet MS" w:eastAsia="Trebuchet MS" w:hAnsi="Trebuchet MS" w:cs="Trebuchet MS"/>
          <w:sz w:val="22"/>
          <w:szCs w:val="22"/>
          <w:lang w:val="ro-RO"/>
        </w:rPr>
        <w:t xml:space="preserve"> AM/OI privind </w:t>
      </w:r>
      <w:proofErr w:type="spellStart"/>
      <w:r w:rsidR="00070671" w:rsidRPr="00E258EF">
        <w:rPr>
          <w:rFonts w:ascii="Trebuchet MS" w:eastAsia="Trebuchet MS" w:hAnsi="Trebuchet MS" w:cs="Trebuchet MS"/>
          <w:sz w:val="22"/>
          <w:szCs w:val="22"/>
          <w:lang w:val="ro-RO"/>
        </w:rPr>
        <w:t>existenţa</w:t>
      </w:r>
      <w:proofErr w:type="spellEnd"/>
      <w:r w:rsidR="00070671" w:rsidRPr="00E258EF">
        <w:rPr>
          <w:rFonts w:ascii="Trebuchet MS" w:eastAsia="Trebuchet MS" w:hAnsi="Trebuchet MS" w:cs="Trebuchet MS"/>
          <w:sz w:val="22"/>
          <w:szCs w:val="22"/>
          <w:lang w:val="ro-RO"/>
        </w:rPr>
        <w:t xml:space="preserve"> conflictului de interese</w:t>
      </w:r>
      <w:r w:rsidR="004B61A4" w:rsidRPr="00E258EF">
        <w:rPr>
          <w:rFonts w:ascii="Trebuchet MS" w:eastAsia="Trebuchet MS" w:hAnsi="Trebuchet MS" w:cs="Trebuchet MS"/>
          <w:sz w:val="22"/>
          <w:szCs w:val="22"/>
          <w:lang w:val="ro-RO"/>
        </w:rPr>
        <w:t>;</w:t>
      </w:r>
    </w:p>
    <w:p w14:paraId="701DB017" w14:textId="2E024F4D"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B</w:t>
      </w:r>
      <w:r w:rsidR="00070671" w:rsidRPr="00E258EF">
        <w:rPr>
          <w:rFonts w:ascii="Trebuchet MS" w:eastAsia="Trebuchet MS" w:hAnsi="Trebuchet MS" w:cs="Trebuchet MS"/>
          <w:sz w:val="22"/>
          <w:szCs w:val="22"/>
          <w:lang w:val="ro-RO"/>
        </w:rPr>
        <w:t xml:space="preserve">eneficiarul/ liderul de parteneriat/ partenerii </w:t>
      </w:r>
      <w:r w:rsidR="007101C7">
        <w:rPr>
          <w:rFonts w:ascii="Trebuchet MS" w:eastAsia="Trebuchet MS" w:hAnsi="Trebuchet MS" w:cs="Trebuchet MS"/>
          <w:spacing w:val="-1"/>
          <w:sz w:val="22"/>
          <w:szCs w:val="22"/>
          <w:lang w:val="ro-RO"/>
        </w:rPr>
        <w:t xml:space="preserve">(dacă </w:t>
      </w:r>
      <w:r w:rsidR="00012FB9">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00070671" w:rsidRPr="00E258EF">
        <w:rPr>
          <w:rFonts w:ascii="Trebuchet MS" w:eastAsia="Trebuchet MS" w:hAnsi="Trebuchet MS" w:cs="Trebuchet MS"/>
          <w:sz w:val="22"/>
          <w:szCs w:val="22"/>
          <w:lang w:val="ro-RO"/>
        </w:rPr>
        <w:t xml:space="preserve"> nu-</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îndeplinește/îndeplinesc  obligațiile asumate prin contractul de finanțare</w:t>
      </w:r>
      <w:r w:rsidR="002C30A6"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inclusiv prin anexele sale</w:t>
      </w:r>
      <w:r w:rsidR="004B61A4" w:rsidRPr="00E258EF">
        <w:rPr>
          <w:rFonts w:ascii="Trebuchet MS" w:eastAsia="Trebuchet MS" w:hAnsi="Trebuchet MS" w:cs="Trebuchet MS"/>
          <w:sz w:val="22"/>
          <w:szCs w:val="22"/>
          <w:lang w:val="ro-RO"/>
        </w:rPr>
        <w:t>.</w:t>
      </w:r>
    </w:p>
    <w:p w14:paraId="67E306A4" w14:textId="725241C5" w:rsidR="00993530" w:rsidRPr="00E258EF"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 are</w:t>
      </w:r>
      <w:r w:rsidR="00AD74EE"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dreptul de a</w:t>
      </w:r>
      <w:r w:rsidR="00AD74EE" w:rsidRPr="00E258EF">
        <w:rPr>
          <w:rFonts w:ascii="Trebuchet MS" w:eastAsia="Trebuchet MS" w:hAnsi="Trebuchet MS" w:cs="Trebuchet MS"/>
          <w:sz w:val="22"/>
          <w:szCs w:val="22"/>
          <w:lang w:val="ro-RO"/>
        </w:rPr>
        <w:t xml:space="preserve"> </w:t>
      </w:r>
      <w:r w:rsidR="009820D3">
        <w:rPr>
          <w:rFonts w:ascii="Trebuchet MS" w:eastAsia="Trebuchet MS" w:hAnsi="Trebuchet MS" w:cs="Trebuchet MS"/>
          <w:sz w:val="22"/>
          <w:szCs w:val="22"/>
          <w:lang w:val="ro-RO"/>
        </w:rPr>
        <w:t>solicita</w:t>
      </w:r>
      <w:r w:rsidR="009820D3" w:rsidRPr="00E258EF">
        <w:rPr>
          <w:rFonts w:ascii="Trebuchet MS" w:eastAsia="Trebuchet MS" w:hAnsi="Trebuchet MS" w:cs="Trebuchet MS"/>
          <w:sz w:val="22"/>
          <w:szCs w:val="22"/>
          <w:lang w:val="ro-RO"/>
        </w:rPr>
        <w:t xml:space="preserve"> </w:t>
      </w:r>
      <w:r w:rsidR="009820D3">
        <w:rPr>
          <w:rFonts w:ascii="Trebuchet MS" w:eastAsia="Trebuchet MS" w:hAnsi="Trebuchet MS" w:cs="Trebuchet MS"/>
          <w:sz w:val="22"/>
          <w:szCs w:val="22"/>
          <w:lang w:val="ro-RO"/>
        </w:rPr>
        <w:t>încetarea</w:t>
      </w:r>
      <w:r w:rsidR="009820D3" w:rsidRPr="00E258EF">
        <w:rPr>
          <w:rFonts w:ascii="Trebuchet MS" w:eastAsia="Trebuchet MS" w:hAnsi="Trebuchet MS" w:cs="Trebuchet MS"/>
          <w:sz w:val="22"/>
          <w:szCs w:val="22"/>
          <w:lang w:val="ro-RO"/>
        </w:rPr>
        <w:t xml:space="preserve"> </w:t>
      </w:r>
      <w:r w:rsidR="00AD74EE" w:rsidRPr="00E258EF">
        <w:rPr>
          <w:rFonts w:ascii="Trebuchet MS" w:eastAsia="Trebuchet MS" w:hAnsi="Trebuchet MS" w:cs="Trebuchet MS"/>
          <w:sz w:val="22"/>
          <w:szCs w:val="22"/>
          <w:lang w:val="ro-RO"/>
        </w:rPr>
        <w:t xml:space="preserve">contractului, </w:t>
      </w:r>
      <w:r w:rsidR="00477062">
        <w:rPr>
          <w:rFonts w:ascii="Trebuchet MS" w:eastAsia="Trebuchet MS" w:hAnsi="Trebuchet MS" w:cs="Trebuchet MS"/>
          <w:sz w:val="22"/>
          <w:szCs w:val="22"/>
          <w:lang w:val="ro-RO"/>
        </w:rPr>
        <w:t xml:space="preserve">sub condiția de a restitui finanțarea acordată, </w:t>
      </w:r>
      <w:r w:rsidR="00AD74EE" w:rsidRPr="00E258EF">
        <w:rPr>
          <w:rFonts w:ascii="Trebuchet MS" w:eastAsia="Trebuchet MS" w:hAnsi="Trebuchet MS" w:cs="Trebuchet MS"/>
          <w:sz w:val="22"/>
          <w:szCs w:val="22"/>
          <w:lang w:val="ro-RO"/>
        </w:rPr>
        <w:t>iar decizia de reziliere va fi emisă de AMPEO.</w:t>
      </w:r>
    </w:p>
    <w:p w14:paraId="63A887D0" w14:textId="005FB4B9" w:rsidR="001B6E64" w:rsidRPr="00E258EF" w:rsidRDefault="00993530"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w:t>
      </w:r>
      <w:r w:rsidR="00070671" w:rsidRPr="00E258EF">
        <w:rPr>
          <w:rFonts w:ascii="Trebuchet MS" w:eastAsia="Trebuchet MS" w:hAnsi="Trebuchet MS" w:cs="Trebuchet MS"/>
          <w:sz w:val="22"/>
          <w:szCs w:val="22"/>
          <w:lang w:val="ro-RO"/>
        </w:rPr>
        <w:t>situația în care prezentul Contract de finanțare va fi reziliat din culpa Beneficiarului/ Liderului de parteneriat/ Partenerilor</w:t>
      </w:r>
      <w:r w:rsidR="007101C7">
        <w:rPr>
          <w:rFonts w:ascii="Trebuchet MS" w:eastAsia="Trebuchet MS" w:hAnsi="Trebuchet MS" w:cs="Trebuchet MS"/>
          <w:sz w:val="22"/>
          <w:szCs w:val="22"/>
          <w:lang w:val="ro-RO"/>
        </w:rPr>
        <w:t xml:space="preserve"> </w:t>
      </w:r>
      <w:r w:rsidR="007101C7">
        <w:rPr>
          <w:rFonts w:ascii="Trebuchet MS" w:eastAsia="Trebuchet MS" w:hAnsi="Trebuchet MS" w:cs="Trebuchet MS"/>
          <w:spacing w:val="-1"/>
          <w:sz w:val="22"/>
          <w:szCs w:val="22"/>
          <w:lang w:val="ro-RO"/>
        </w:rPr>
        <w:t xml:space="preserve">(dacă </w:t>
      </w:r>
      <w:r w:rsidR="00981F05">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00070671" w:rsidRPr="00E258EF">
        <w:rPr>
          <w:rFonts w:ascii="Trebuchet MS" w:eastAsia="Trebuchet MS" w:hAnsi="Trebuchet MS" w:cs="Trebuchet MS"/>
          <w:sz w:val="22"/>
          <w:szCs w:val="22"/>
          <w:lang w:val="ro-RO"/>
        </w:rPr>
        <w:t>, acesta/aceștia, după caz, poate/pot fi exclus/excluși de la participarea la selecția publică de proiecte și de la acordarea finanțării nerambursabile pentru o perioadă de 2 (doi) ani.</w:t>
      </w:r>
    </w:p>
    <w:p w14:paraId="3BBDE6D1" w14:textId="10FFF35B"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/OI emite Decizia de reziliere a contractului de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 xml:space="preserve"> și </w:t>
      </w:r>
      <w:r w:rsidR="00974937" w:rsidRPr="00E258EF">
        <w:rPr>
          <w:rFonts w:ascii="Trebuchet MS" w:eastAsia="Trebuchet MS" w:hAnsi="Trebuchet MS" w:cs="Trebuchet MS"/>
          <w:sz w:val="22"/>
          <w:szCs w:val="22"/>
          <w:lang w:val="ro-RO"/>
        </w:rPr>
        <w:t>o</w:t>
      </w:r>
      <w:r w:rsidRPr="00E258EF">
        <w:rPr>
          <w:rFonts w:ascii="Trebuchet MS" w:eastAsia="Trebuchet MS" w:hAnsi="Trebuchet MS" w:cs="Trebuchet MS"/>
          <w:sz w:val="22"/>
          <w:szCs w:val="22"/>
          <w:lang w:val="ro-RO"/>
        </w:rPr>
        <w:t xml:space="preserve"> comunică prin sistemul informatic</w:t>
      </w:r>
      <w:r w:rsidR="00097DF3" w:rsidRPr="00E258EF">
        <w:rPr>
          <w:rFonts w:ascii="Trebuchet MS" w:eastAsia="Trebuchet MS" w:hAnsi="Trebuchet MS" w:cs="Trebuchet MS"/>
          <w:sz w:val="22"/>
          <w:szCs w:val="22"/>
          <w:lang w:val="ro-RO"/>
        </w:rPr>
        <w:t xml:space="preserve"> </w:t>
      </w:r>
      <w:bookmarkStart w:id="23" w:name="_Hlk118817381"/>
      <w:r w:rsidR="00097DF3" w:rsidRPr="00E258EF">
        <w:rPr>
          <w:rFonts w:ascii="Trebuchet MS" w:eastAsia="Trebuchet MS" w:hAnsi="Trebuchet MS" w:cs="Trebuchet MS"/>
          <w:sz w:val="22"/>
          <w:szCs w:val="22"/>
          <w:lang w:val="ro-RO"/>
        </w:rPr>
        <w:t>MySMIS2021</w:t>
      </w:r>
      <w:bookmarkEnd w:id="23"/>
      <w:r w:rsidR="00097DF3" w:rsidRPr="00E258EF">
        <w:rPr>
          <w:rFonts w:ascii="Trebuchet MS" w:eastAsia="Trebuchet MS" w:hAnsi="Trebuchet MS" w:cs="Trebuchet MS"/>
          <w:sz w:val="22"/>
          <w:szCs w:val="22"/>
          <w:lang w:val="ro-RO"/>
        </w:rPr>
        <w:t>.</w:t>
      </w:r>
    </w:p>
    <w:p w14:paraId="02966E23" w14:textId="08F9A031"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Pentru sumele de restituit, exprimate în moneda </w:t>
      </w:r>
      <w:proofErr w:type="spellStart"/>
      <w:r w:rsidRPr="00E258EF">
        <w:rPr>
          <w:rFonts w:ascii="Trebuchet MS" w:eastAsia="Trebuchet MS" w:hAnsi="Trebuchet MS" w:cs="Trebuchet MS"/>
          <w:sz w:val="22"/>
          <w:szCs w:val="22"/>
          <w:lang w:val="ro-RO"/>
        </w:rPr>
        <w:t>naţională</w:t>
      </w:r>
      <w:proofErr w:type="spellEnd"/>
      <w:r w:rsidRPr="00E258EF">
        <w:rPr>
          <w:rFonts w:ascii="Trebuchet MS" w:eastAsia="Trebuchet MS" w:hAnsi="Trebuchet MS" w:cs="Trebuchet MS"/>
          <w:sz w:val="22"/>
          <w:szCs w:val="22"/>
          <w:lang w:val="ro-RO"/>
        </w:rPr>
        <w:t xml:space="preserve">, stabilite în sarcina </w:t>
      </w:r>
      <w:proofErr w:type="spellStart"/>
      <w:r w:rsidRPr="00E258EF">
        <w:rPr>
          <w:rFonts w:ascii="Trebuchet MS" w:eastAsia="Trebuchet MS" w:hAnsi="Trebuchet MS" w:cs="Trebuchet MS"/>
          <w:sz w:val="22"/>
          <w:szCs w:val="22"/>
          <w:lang w:val="ro-RO"/>
        </w:rPr>
        <w:t>Benenficiarului</w:t>
      </w:r>
      <w:proofErr w:type="spellEnd"/>
      <w:r w:rsidRPr="00E258EF">
        <w:rPr>
          <w:rFonts w:ascii="Trebuchet MS" w:eastAsia="Trebuchet MS" w:hAnsi="Trebuchet MS" w:cs="Trebuchet MS"/>
          <w:sz w:val="22"/>
          <w:szCs w:val="22"/>
          <w:lang w:val="ro-RO"/>
        </w:rPr>
        <w:t xml:space="preserve">/ liderului de parteneriat/ Partenerilor, decizia de reziliere a contractului de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 xml:space="preserv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emis în </w:t>
      </w:r>
      <w:proofErr w:type="spellStart"/>
      <w:r w:rsidRPr="00E258EF">
        <w:rPr>
          <w:rFonts w:ascii="Trebuchet MS" w:eastAsia="Trebuchet MS" w:hAnsi="Trebuchet MS" w:cs="Trebuchet MS"/>
          <w:sz w:val="22"/>
          <w:szCs w:val="22"/>
          <w:lang w:val="ro-RO"/>
        </w:rPr>
        <w:t>condiţiile</w:t>
      </w:r>
      <w:proofErr w:type="spellEnd"/>
      <w:r w:rsidRPr="00E258EF">
        <w:rPr>
          <w:rFonts w:ascii="Trebuchet MS" w:eastAsia="Trebuchet MS" w:hAnsi="Trebuchet MS" w:cs="Trebuchet MS"/>
          <w:sz w:val="22"/>
          <w:szCs w:val="22"/>
          <w:lang w:val="ro-RO"/>
        </w:rPr>
        <w:t xml:space="preserve"> legii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cuprinde elementele care se regăsesc la art. 46 alin. (2) din Legea nr. 207/2015 privind Codul de procedură fiscală,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 În titlul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se indică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contul în care beneficiarul/liderul de parteneriat/partenerul trebuie să efectueze plata.</w:t>
      </w:r>
    </w:p>
    <w:p w14:paraId="7B5AE4F3" w14:textId="2A3F3F58"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Decizia de reziliere va fi comunicată</w:t>
      </w:r>
      <w:r w:rsidR="00295A33" w:rsidRPr="00E258EF">
        <w:rPr>
          <w:rFonts w:ascii="Trebuchet MS" w:eastAsia="Trebuchet MS" w:hAnsi="Trebuchet MS" w:cs="Trebuchet MS"/>
          <w:sz w:val="22"/>
          <w:szCs w:val="22"/>
          <w:lang w:val="ro-RO"/>
        </w:rPr>
        <w:t xml:space="preserve"> </w:t>
      </w:r>
      <w:r w:rsidR="004E591C" w:rsidRPr="00E258EF">
        <w:rPr>
          <w:rFonts w:ascii="Trebuchet MS" w:eastAsia="Trebuchet MS" w:hAnsi="Trebuchet MS" w:cs="Trebuchet MS"/>
          <w:sz w:val="22"/>
          <w:szCs w:val="22"/>
          <w:lang w:val="ro-RO"/>
        </w:rPr>
        <w:t xml:space="preserve">debitorului, </w:t>
      </w:r>
      <w:bookmarkStart w:id="24" w:name="_Hlk118817432"/>
      <w:r w:rsidR="004E591C" w:rsidRPr="00E258EF">
        <w:rPr>
          <w:rFonts w:ascii="Trebuchet MS" w:eastAsia="Trebuchet MS" w:hAnsi="Trebuchet MS" w:cs="Trebuchet MS"/>
          <w:sz w:val="22"/>
          <w:szCs w:val="22"/>
          <w:lang w:val="ro-RO"/>
        </w:rPr>
        <w:t xml:space="preserve">în conformitate cu prevederile  art. 20 alin. (3) din OUG nr. 133/2021 si poate fi contestată de </w:t>
      </w:r>
      <w:proofErr w:type="spellStart"/>
      <w:r w:rsidR="004E591C" w:rsidRPr="00E258EF">
        <w:rPr>
          <w:rFonts w:ascii="Trebuchet MS" w:eastAsia="Trebuchet MS" w:hAnsi="Trebuchet MS" w:cs="Trebuchet MS"/>
          <w:sz w:val="22"/>
          <w:szCs w:val="22"/>
          <w:lang w:val="ro-RO"/>
        </w:rPr>
        <w:t>catre</w:t>
      </w:r>
      <w:proofErr w:type="spellEnd"/>
      <w:r w:rsidR="004E591C" w:rsidRPr="00E258EF">
        <w:rPr>
          <w:rFonts w:ascii="Trebuchet MS" w:eastAsia="Trebuchet MS" w:hAnsi="Trebuchet MS" w:cs="Trebuchet MS"/>
          <w:sz w:val="22"/>
          <w:szCs w:val="22"/>
          <w:lang w:val="ro-RO"/>
        </w:rPr>
        <w:t xml:space="preserve"> debitor, în conformitate cu prevederile  art. 20 alin. (4) si (5) din OUG nr. 133/2021</w:t>
      </w:r>
      <w:bookmarkEnd w:id="24"/>
      <w:r w:rsidR="00295A33" w:rsidRPr="00E258EF">
        <w:rPr>
          <w:rFonts w:ascii="Trebuchet MS" w:eastAsia="Trebuchet MS" w:hAnsi="Trebuchet MS" w:cs="Trebuchet MS"/>
          <w:sz w:val="22"/>
          <w:szCs w:val="22"/>
          <w:lang w:val="ro-RO"/>
        </w:rPr>
        <w:t>.</w:t>
      </w:r>
    </w:p>
    <w:p w14:paraId="2627B59E" w14:textId="40AB1BAE"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5" w:name="_Hlk118817504"/>
      <w:r w:rsidR="004E591C" w:rsidRPr="00E258EF">
        <w:rPr>
          <w:rFonts w:ascii="Trebuchet MS" w:eastAsia="Trebuchet MS" w:hAnsi="Trebuchet MS" w:cs="Trebuchet MS"/>
          <w:sz w:val="22"/>
          <w:szCs w:val="22"/>
          <w:lang w:val="ro-RO"/>
        </w:rPr>
        <w:t>Decizia de reziliere devine titlu executoriu</w:t>
      </w:r>
      <w:bookmarkEnd w:id="25"/>
      <w:r w:rsidRPr="00E258EF">
        <w:rPr>
          <w:rFonts w:ascii="Trebuchet MS" w:eastAsia="Trebuchet MS" w:hAnsi="Trebuchet MS" w:cs="Trebuchet MS"/>
          <w:sz w:val="22"/>
          <w:szCs w:val="22"/>
          <w:lang w:val="ro-RO"/>
        </w:rPr>
        <w:t xml:space="preserve">. </w:t>
      </w:r>
    </w:p>
    <w:p w14:paraId="39DD7844" w14:textId="23636721" w:rsidR="004E591C" w:rsidRPr="00E258EF"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6" w:name="_Hlk118817540"/>
      <w:r w:rsidRPr="00E258EF">
        <w:rPr>
          <w:rFonts w:ascii="Trebuchet MS" w:eastAsia="Trebuchet MS" w:hAnsi="Trebuchet MS" w:cs="Trebuchet MS"/>
          <w:sz w:val="22"/>
          <w:szCs w:val="22"/>
          <w:lang w:val="ro-RO"/>
        </w:rPr>
        <w:t xml:space="preserve">Pentru </w:t>
      </w:r>
      <w:bookmarkStart w:id="27" w:name="_Hlk118817598"/>
      <w:bookmarkStart w:id="28" w:name="_Hlk118817586"/>
      <w:r w:rsidRPr="00E258EF">
        <w:rPr>
          <w:rFonts w:ascii="Trebuchet MS" w:eastAsia="Trebuchet MS" w:hAnsi="Trebuchet MS" w:cs="Trebuchet MS"/>
          <w:sz w:val="22"/>
          <w:szCs w:val="22"/>
          <w:lang w:val="ro-RO"/>
        </w:rPr>
        <w:t xml:space="preserve">neachitarea la termen a </w:t>
      </w:r>
      <w:proofErr w:type="spellStart"/>
      <w:r w:rsidRPr="00E258EF">
        <w:rPr>
          <w:rFonts w:ascii="Trebuchet MS" w:eastAsia="Trebuchet MS" w:hAnsi="Trebuchet MS" w:cs="Trebuchet MS"/>
          <w:sz w:val="22"/>
          <w:szCs w:val="22"/>
          <w:lang w:val="ro-RO"/>
        </w:rPr>
        <w:t>obligaţiilor</w:t>
      </w:r>
      <w:proofErr w:type="spellEnd"/>
      <w:r w:rsidRPr="00E258EF">
        <w:rPr>
          <w:rFonts w:ascii="Trebuchet MS" w:eastAsia="Trebuchet MS" w:hAnsi="Trebuchet MS" w:cs="Trebuchet MS"/>
          <w:sz w:val="22"/>
          <w:szCs w:val="22"/>
          <w:lang w:val="ro-RO"/>
        </w:rPr>
        <w:t xml:space="preserve"> stabilite prin titlul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beneficiarul/liderul de parteneriat/partenerul </w:t>
      </w:r>
      <w:proofErr w:type="spellStart"/>
      <w:r w:rsidRPr="00E258EF">
        <w:rPr>
          <w:rFonts w:ascii="Trebuchet MS" w:eastAsia="Trebuchet MS" w:hAnsi="Trebuchet MS" w:cs="Trebuchet MS"/>
          <w:sz w:val="22"/>
          <w:szCs w:val="22"/>
          <w:lang w:val="ro-RO"/>
        </w:rPr>
        <w:t>datoreaza</w:t>
      </w:r>
      <w:proofErr w:type="spellEnd"/>
      <w:r w:rsidRPr="00E258EF">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Pr="00E258EF">
        <w:rPr>
          <w:rFonts w:ascii="Trebuchet MS" w:eastAsia="Trebuchet MS" w:hAnsi="Trebuchet MS" w:cs="Trebuchet MS"/>
          <w:sz w:val="22"/>
          <w:szCs w:val="22"/>
          <w:lang w:val="ro-RO"/>
        </w:rPr>
        <w:t>creanta</w:t>
      </w:r>
      <w:proofErr w:type="spellEnd"/>
      <w:r w:rsidRPr="00E258EF">
        <w:rPr>
          <w:rFonts w:ascii="Trebuchet MS" w:eastAsia="Trebuchet MS" w:hAnsi="Trebuchet MS" w:cs="Trebuchet MS"/>
          <w:sz w:val="22"/>
          <w:szCs w:val="22"/>
          <w:lang w:val="ro-RO"/>
        </w:rPr>
        <w:t xml:space="preserve">, din prima zi de după expirarea termenului de plată si până la data stingerii </w:t>
      </w:r>
      <w:proofErr w:type="spellStart"/>
      <w:r w:rsidRPr="00E258EF">
        <w:rPr>
          <w:rFonts w:ascii="Trebuchet MS" w:eastAsia="Trebuchet MS" w:hAnsi="Trebuchet MS" w:cs="Trebuchet MS"/>
          <w:sz w:val="22"/>
          <w:szCs w:val="22"/>
          <w:lang w:val="ro-RO"/>
        </w:rPr>
        <w:t>creantei</w:t>
      </w:r>
      <w:proofErr w:type="spellEnd"/>
      <w:r w:rsidRPr="00E258EF">
        <w:rPr>
          <w:rFonts w:ascii="Trebuchet MS" w:eastAsia="Trebuchet MS" w:hAnsi="Trebuchet MS" w:cs="Trebuchet MS"/>
          <w:sz w:val="22"/>
          <w:szCs w:val="22"/>
          <w:lang w:val="ro-RO"/>
        </w:rPr>
        <w:t>.</w:t>
      </w:r>
      <w:r w:rsidRPr="00E258EF">
        <w:rPr>
          <w:rFonts w:ascii="Trebuchet MS" w:hAnsi="Trebuchet MS"/>
          <w:sz w:val="22"/>
          <w:szCs w:val="22"/>
          <w:lang w:val="pt-BR"/>
        </w:rPr>
        <w:t xml:space="preserve"> </w:t>
      </w:r>
      <w:bookmarkEnd w:id="27"/>
    </w:p>
    <w:p w14:paraId="2215EA37" w14:textId="025F0C93" w:rsidR="001B6E64" w:rsidRPr="00E258EF"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9" w:name="_Hlk118817626"/>
      <w:r w:rsidRPr="00E258EF">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se comunică debitorului. </w:t>
      </w: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z w:val="22"/>
          <w:szCs w:val="22"/>
          <w:lang w:val="ro-RO"/>
        </w:rPr>
        <w:t xml:space="preserve"> alin. (6) si (7) sunt aplicabile în mod corespunzător.</w:t>
      </w:r>
    </w:p>
    <w:bookmarkEnd w:id="26"/>
    <w:bookmarkEnd w:id="28"/>
    <w:bookmarkEnd w:id="29"/>
    <w:p w14:paraId="085CC546" w14:textId="3778114A"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w:t>
      </w:r>
      <w:proofErr w:type="spellStart"/>
      <w:r w:rsidRPr="00E258EF">
        <w:rPr>
          <w:rFonts w:ascii="Trebuchet MS" w:eastAsia="Trebuchet MS" w:hAnsi="Trebuchet MS" w:cs="Trebuchet MS"/>
          <w:sz w:val="22"/>
          <w:szCs w:val="22"/>
          <w:lang w:val="ro-RO"/>
        </w:rPr>
        <w:t>Agenţiei</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20AECE94" w14:textId="3E1C9D73" w:rsidR="00070671"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sumele care trebuie restituite reprezintă contravaloarea ajutorului</w:t>
      </w:r>
      <w:r w:rsidR="007038AF" w:rsidRPr="00E258EF">
        <w:rPr>
          <w:rFonts w:ascii="Trebuchet MS" w:eastAsia="Trebuchet MS" w:hAnsi="Trebuchet MS" w:cs="Trebuchet MS"/>
          <w:sz w:val="22"/>
          <w:szCs w:val="22"/>
          <w:lang w:val="ro-RO"/>
        </w:rPr>
        <w:t xml:space="preserve"> de stat/ </w:t>
      </w:r>
      <w:r w:rsidR="007038AF" w:rsidRPr="00E258EF">
        <w:rPr>
          <w:rFonts w:ascii="Trebuchet MS" w:eastAsia="Trebuchet MS" w:hAnsi="Trebuchet MS" w:cs="Trebuchet MS"/>
          <w:i/>
          <w:iCs/>
          <w:sz w:val="22"/>
          <w:szCs w:val="22"/>
          <w:lang w:val="ro-RO"/>
        </w:rPr>
        <w:t xml:space="preserve">de </w:t>
      </w:r>
      <w:proofErr w:type="spellStart"/>
      <w:r w:rsidR="007038AF" w:rsidRPr="00E258EF">
        <w:rPr>
          <w:rFonts w:ascii="Trebuchet MS" w:eastAsia="Trebuchet MS" w:hAnsi="Trebuchet MS" w:cs="Trebuchet MS"/>
          <w:i/>
          <w:iCs/>
          <w:sz w:val="22"/>
          <w:szCs w:val="22"/>
          <w:lang w:val="ro-RO"/>
        </w:rPr>
        <w:t>minimis</w:t>
      </w:r>
      <w:proofErr w:type="spellEnd"/>
      <w:r w:rsidRPr="00E258EF">
        <w:rPr>
          <w:rFonts w:ascii="Trebuchet MS" w:eastAsia="Trebuchet MS" w:hAnsi="Trebuchet MS" w:cs="Trebuchet MS"/>
          <w:sz w:val="22"/>
          <w:szCs w:val="22"/>
          <w:lang w:val="ro-RO"/>
        </w:rPr>
        <w:t xml:space="preserve"> primit de beneficiari/lideri de parteneriat/parteneri, decizia de reziliere se va emite cu respectarea  prevederilor OUG a Guvernului nr. 77/2014 privind procedurile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z w:val="22"/>
          <w:szCs w:val="22"/>
          <w:lang w:val="ro-RO"/>
        </w:rPr>
        <w:t xml:space="preserve"> în domeniul ajutorului de stat, precum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pentru modificarea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completarea Legii </w:t>
      </w:r>
      <w:proofErr w:type="spellStart"/>
      <w:r w:rsidRPr="00E258EF">
        <w:rPr>
          <w:rFonts w:ascii="Trebuchet MS" w:eastAsia="Trebuchet MS" w:hAnsi="Trebuchet MS" w:cs="Trebuchet MS"/>
          <w:sz w:val="22"/>
          <w:szCs w:val="22"/>
          <w:lang w:val="ro-RO"/>
        </w:rPr>
        <w:t>concurenţei</w:t>
      </w:r>
      <w:proofErr w:type="spellEnd"/>
      <w:r w:rsidRPr="00E258EF">
        <w:rPr>
          <w:rFonts w:ascii="Trebuchet MS" w:eastAsia="Trebuchet MS" w:hAnsi="Trebuchet MS" w:cs="Trebuchet MS"/>
          <w:sz w:val="22"/>
          <w:szCs w:val="22"/>
          <w:lang w:val="ro-RO"/>
        </w:rPr>
        <w:t xml:space="preserve"> nr. 21/1996,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3D680FD3" w14:textId="6010E21A" w:rsidR="00B869C2" w:rsidRPr="00E258EF"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proofErr w:type="spellStart"/>
      <w:r w:rsidRPr="00E258EF">
        <w:rPr>
          <w:rFonts w:ascii="Trebuchet MS" w:eastAsia="Trebuchet MS" w:hAnsi="Trebuchet MS" w:cs="Trebuchet MS"/>
          <w:sz w:val="22"/>
          <w:szCs w:val="22"/>
          <w:lang w:val="ro-RO"/>
        </w:rPr>
        <w:t>Incetarea</w:t>
      </w:r>
      <w:proofErr w:type="spellEnd"/>
      <w:r w:rsidRPr="00E258EF">
        <w:rPr>
          <w:rFonts w:ascii="Trebuchet MS" w:eastAsia="Trebuchet MS" w:hAnsi="Trebuchet MS" w:cs="Trebuchet MS"/>
          <w:sz w:val="22"/>
          <w:szCs w:val="22"/>
          <w:lang w:val="ro-RO"/>
        </w:rPr>
        <w:t xml:space="preserve"> contractului de finanțare solicitată în condițiile art. 15 alin (4) din Contractul de finanțare – Condiții generale, va fi convenită </w:t>
      </w:r>
      <w:r w:rsidR="00080458" w:rsidRPr="00E258EF">
        <w:rPr>
          <w:rFonts w:ascii="Trebuchet MS" w:eastAsia="Trebuchet MS" w:hAnsi="Trebuchet MS" w:cs="Trebuchet MS"/>
          <w:sz w:val="22"/>
          <w:szCs w:val="22"/>
          <w:lang w:val="ro-RO"/>
        </w:rPr>
        <w:t>sub forma unui</w:t>
      </w:r>
      <w:r w:rsidRPr="00E258EF">
        <w:rPr>
          <w:rFonts w:ascii="Trebuchet MS" w:eastAsia="Trebuchet MS" w:hAnsi="Trebuchet MS" w:cs="Trebuchet MS"/>
          <w:sz w:val="22"/>
          <w:szCs w:val="22"/>
          <w:lang w:val="ro-RO"/>
        </w:rPr>
        <w:t xml:space="preserve"> acord, prin care părțile înțeleg să renunțe la orice pretenții</w:t>
      </w:r>
      <w:r w:rsidR="006947DA"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p>
    <w:p w14:paraId="254BD98A" w14:textId="77777777" w:rsidR="000B3971" w:rsidRPr="00E258EF" w:rsidRDefault="000B3971">
      <w:pPr>
        <w:spacing w:line="200" w:lineRule="exact"/>
        <w:rPr>
          <w:rFonts w:ascii="Trebuchet MS" w:hAnsi="Trebuchet MS"/>
          <w:sz w:val="22"/>
          <w:szCs w:val="22"/>
          <w:lang w:val="ro-RO"/>
        </w:rPr>
      </w:pPr>
    </w:p>
    <w:p w14:paraId="69E53C9A" w14:textId="7DF5EE04" w:rsidR="000B3971" w:rsidRPr="00E258EF" w:rsidRDefault="0099349E" w:rsidP="00D969DA">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10</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Implementarea în parteneriat a proiectelor (dacă este cazul)</w:t>
      </w:r>
    </w:p>
    <w:p w14:paraId="1A52C600" w14:textId="77777777" w:rsidR="000B3971" w:rsidRPr="00E258EF" w:rsidRDefault="000B3971">
      <w:pPr>
        <w:spacing w:before="8" w:line="240" w:lineRule="exact"/>
        <w:rPr>
          <w:rFonts w:ascii="Trebuchet MS" w:hAnsi="Trebuchet MS"/>
          <w:sz w:val="22"/>
          <w:szCs w:val="22"/>
          <w:lang w:val="ro-RO"/>
        </w:rPr>
      </w:pPr>
    </w:p>
    <w:p w14:paraId="7482B09C" w14:textId="4C3A1C37"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proiectelor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reprezintă</w:t>
      </w:r>
      <w:r w:rsidRPr="00E258EF">
        <w:rPr>
          <w:rFonts w:ascii="Trebuchet MS" w:eastAsia="Trebuchet MS" w:hAnsi="Trebuchet MS" w:cs="Trebuchet MS"/>
          <w:spacing w:val="50"/>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proofErr w:type="spellStart"/>
      <w:r w:rsidRPr="00E258EF">
        <w:rPr>
          <w:rFonts w:ascii="Trebuchet MS" w:eastAsia="Trebuchet MS" w:hAnsi="Trebuchet MS" w:cs="Trebuchet MS"/>
          <w:sz w:val="22"/>
          <w:szCs w:val="22"/>
          <w:lang w:val="ro-RO"/>
        </w:rPr>
        <w:t>acţionează</w:t>
      </w:r>
      <w:proofErr w:type="spellEnd"/>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Parteneriatului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scopul</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executării</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2"/>
          <w:w w:val="103"/>
          <w:sz w:val="22"/>
          <w:szCs w:val="22"/>
          <w:lang w:val="ro-RO"/>
        </w:rPr>
        <w:t xml:space="preserve">va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autoritate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necesară</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angaj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legal</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z w:val="22"/>
          <w:szCs w:val="22"/>
          <w:lang w:val="ro-RO"/>
        </w:rPr>
        <w:t>toţi</w:t>
      </w:r>
      <w:proofErr w:type="spellEnd"/>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ndeplinirii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rolurilor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responsabili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derul</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pacing w:val="-5"/>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resurselor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uman</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material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5"/>
          <w:w w:val="104"/>
          <w:sz w:val="22"/>
          <w:szCs w:val="22"/>
          <w:lang w:val="ro-RO"/>
        </w:rPr>
        <w:t>ș</w:t>
      </w:r>
      <w:r w:rsidRPr="00E258EF">
        <w:rPr>
          <w:rFonts w:ascii="Trebuchet MS" w:eastAsia="Trebuchet MS" w:hAnsi="Trebuchet MS" w:cs="Trebuchet MS"/>
          <w:w w:val="103"/>
          <w:sz w:val="22"/>
          <w:szCs w:val="22"/>
          <w:lang w:val="ro-RO"/>
        </w:rPr>
        <w:t xml:space="preserve">i </w:t>
      </w:r>
      <w:r w:rsidRPr="00E258EF">
        <w:rPr>
          <w:rFonts w:ascii="Trebuchet MS" w:eastAsia="Trebuchet MS" w:hAnsi="Trebuchet MS" w:cs="Trebuchet MS"/>
          <w:sz w:val="22"/>
          <w:szCs w:val="22"/>
          <w:lang w:val="ro-RO"/>
        </w:rPr>
        <w:t xml:space="preserve">financiare,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șa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cum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acestea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 xml:space="preserve">asumate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de  fiecare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partener,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z w:val="22"/>
          <w:szCs w:val="22"/>
          <w:lang w:val="ro-RO"/>
        </w:rPr>
        <w:t>prevederile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w:t>
      </w:r>
    </w:p>
    <w:p w14:paraId="225EDACA" w14:textId="4FEB36E9" w:rsidR="002A1EE7"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 cazul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proiectelo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Parteneriatul</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constituit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1"/>
          <w:sz w:val="22"/>
          <w:szCs w:val="22"/>
          <w:lang w:val="ro-RO"/>
        </w:rPr>
        <w:t>implementare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consemna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prin  </w:t>
      </w:r>
      <w:r w:rsidRPr="00E258EF">
        <w:rPr>
          <w:rFonts w:ascii="Trebuchet MS" w:eastAsia="Trebuchet MS" w:hAnsi="Trebuchet MS" w:cs="Trebuchet MS"/>
          <w:spacing w:val="-1"/>
          <w:sz w:val="22"/>
          <w:szCs w:val="22"/>
          <w:lang w:val="ro-RO"/>
        </w:rPr>
        <w:t>Acordu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 xml:space="preserve">care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face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 xml:space="preserve">parte </w:t>
      </w:r>
      <w:r w:rsidRPr="00E258EF">
        <w:rPr>
          <w:rFonts w:ascii="Trebuchet MS" w:eastAsia="Trebuchet MS" w:hAnsi="Trebuchet MS" w:cs="Trebuchet MS"/>
          <w:spacing w:val="-1"/>
          <w:sz w:val="22"/>
          <w:szCs w:val="22"/>
          <w:lang w:val="ro-RO"/>
        </w:rPr>
        <w:t>integrant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prezentul</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mod</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solida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individual,</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w w:val="103"/>
          <w:sz w:val="22"/>
          <w:szCs w:val="22"/>
          <w:lang w:val="ro-RO"/>
        </w:rPr>
        <w:t xml:space="preserve">caz,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plementarea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Proiectului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z w:val="22"/>
          <w:szCs w:val="22"/>
          <w:lang w:val="ro-RO"/>
        </w:rPr>
        <w:t>acţiunile</w:t>
      </w:r>
      <w:proofErr w:type="spellEnd"/>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inacţiunile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or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w w:val="103"/>
          <w:sz w:val="22"/>
          <w:szCs w:val="22"/>
          <w:lang w:val="ro-RO"/>
        </w:rPr>
        <w:t xml:space="preserve">ale </w:t>
      </w:r>
      <w:r w:rsidRPr="00E258EF">
        <w:rPr>
          <w:rFonts w:ascii="Trebuchet MS" w:eastAsia="Trebuchet MS" w:hAnsi="Trebuchet MS" w:cs="Trebuchet MS"/>
          <w:sz w:val="22"/>
          <w:szCs w:val="22"/>
          <w:lang w:val="ro-RO"/>
        </w:rPr>
        <w:t>prestatorilor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serviciilor</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z w:val="22"/>
          <w:szCs w:val="22"/>
          <w:lang w:val="ro-RO"/>
        </w:rPr>
        <w:t>extern</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lizate</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w w:val="103"/>
          <w:sz w:val="22"/>
          <w:szCs w:val="22"/>
          <w:lang w:val="ro-RO"/>
        </w:rPr>
        <w:t>proiectului.</w:t>
      </w:r>
    </w:p>
    <w:p w14:paraId="651C29D6" w14:textId="4FA4AC91"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Toţi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sz w:val="22"/>
          <w:szCs w:val="22"/>
          <w:lang w:val="ro-RO"/>
        </w:rPr>
        <w:t>obligaţi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întocmai </w:t>
      </w:r>
      <w:r w:rsidRPr="00E258EF">
        <w:rPr>
          <w:rFonts w:ascii="Trebuchet MS" w:eastAsia="Trebuchet MS" w:hAnsi="Trebuchet MS" w:cs="Trebuchet MS"/>
          <w:spacing w:val="22"/>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z w:val="22"/>
          <w:szCs w:val="22"/>
          <w:lang w:val="ro-RO"/>
        </w:rPr>
        <w:t xml:space="preserve">  în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integralitate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w w:val="103"/>
          <w:sz w:val="22"/>
          <w:szCs w:val="22"/>
          <w:lang w:val="ro-RO"/>
        </w:rPr>
        <w:t xml:space="preserve">prevederile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pacing w:val="-1"/>
          <w:sz w:val="22"/>
          <w:szCs w:val="22"/>
          <w:lang w:val="ro-RO"/>
        </w:rPr>
        <w:t>faţ</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44"/>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w w:val="103"/>
          <w:sz w:val="22"/>
          <w:szCs w:val="22"/>
          <w:lang w:val="ro-RO"/>
        </w:rPr>
        <w:t>OI</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îndeplinirea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ce</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Anexei  2</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Cererea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finan</w:t>
      </w:r>
      <w:r w:rsidRPr="00E258EF">
        <w:rPr>
          <w:rFonts w:ascii="Trebuchet MS" w:eastAsia="Trebuchet MS" w:hAnsi="Trebuchet MS" w:cs="Trebuchet MS"/>
          <w:spacing w:val="-1"/>
          <w:w w:val="103"/>
          <w:sz w:val="22"/>
          <w:szCs w:val="22"/>
          <w:lang w:val="ro-RO"/>
        </w:rPr>
        <w:t>țare.</w:t>
      </w:r>
    </w:p>
    <w:p w14:paraId="6A898C5C" w14:textId="0B3F637A"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Lideru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parteneriatulu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transmitere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proofErr w:type="spellStart"/>
      <w:r w:rsidR="00C50706" w:rsidRPr="00E258EF">
        <w:rPr>
          <w:rFonts w:ascii="Trebuchet MS" w:eastAsia="Trebuchet MS" w:hAnsi="Trebuchet MS" w:cs="Trebuchet MS"/>
          <w:spacing w:val="2"/>
          <w:sz w:val="22"/>
          <w:szCs w:val="22"/>
          <w:lang w:val="ro-RO"/>
        </w:rPr>
        <w:t>prefinanțare</w:t>
      </w:r>
      <w:proofErr w:type="spellEnd"/>
      <w:r w:rsidR="00C50706"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sz w:val="22"/>
          <w:szCs w:val="22"/>
          <w:lang w:val="ro-RO"/>
        </w:rPr>
        <w:t>rambursare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plată/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poartelor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tehnice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7038AF" w:rsidRPr="00E258EF">
        <w:rPr>
          <w:rFonts w:ascii="Trebuchet MS" w:eastAsia="Trebuchet MS" w:hAnsi="Trebuchet MS" w:cs="Trebuchet MS"/>
          <w:spacing w:val="8"/>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007038AF"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confor</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ezentului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de </w:t>
      </w:r>
      <w:proofErr w:type="spellStart"/>
      <w:r w:rsidRPr="00E258EF">
        <w:rPr>
          <w:rFonts w:ascii="Trebuchet MS" w:eastAsia="Trebuchet MS" w:hAnsi="Trebuchet MS" w:cs="Trebuchet MS"/>
          <w:spacing w:val="-1"/>
          <w:w w:val="103"/>
          <w:sz w:val="22"/>
          <w:szCs w:val="22"/>
          <w:lang w:val="ro-RO"/>
        </w:rPr>
        <w:t>Finanţare</w:t>
      </w:r>
      <w:proofErr w:type="spellEnd"/>
      <w:r w:rsidRPr="00E258EF">
        <w:rPr>
          <w:rFonts w:ascii="Trebuchet MS" w:eastAsia="Trebuchet MS" w:hAnsi="Trebuchet MS" w:cs="Trebuchet MS"/>
          <w:spacing w:val="-1"/>
          <w:w w:val="103"/>
          <w:sz w:val="22"/>
          <w:szCs w:val="22"/>
          <w:lang w:val="ro-RO"/>
        </w:rPr>
        <w:t>.</w:t>
      </w:r>
    </w:p>
    <w:p w14:paraId="034387E4" w14:textId="39CA6C47" w:rsidR="00090357" w:rsidRPr="00E258EF"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004F7E36" w:rsidRPr="00E258EF">
        <w:rPr>
          <w:rFonts w:ascii="Trebuchet MS" w:eastAsia="Trebuchet MS" w:hAnsi="Trebuchet MS" w:cs="Trebuchet MS"/>
          <w:spacing w:val="21"/>
          <w:sz w:val="22"/>
          <w:szCs w:val="22"/>
          <w:lang w:val="ro-RO"/>
        </w:rPr>
        <w:t xml:space="preserve">solicita </w:t>
      </w:r>
      <w:r w:rsidRPr="00E258EF">
        <w:rPr>
          <w:rFonts w:ascii="Trebuchet MS" w:eastAsia="Trebuchet MS" w:hAnsi="Trebuchet MS" w:cs="Trebuchet MS"/>
          <w:sz w:val="22"/>
          <w:szCs w:val="22"/>
          <w:lang w:val="ro-RO"/>
        </w:rPr>
        <w:t>înlocui</w:t>
      </w:r>
      <w:r w:rsidR="004F7E36" w:rsidRPr="00E258EF">
        <w:rPr>
          <w:rFonts w:ascii="Trebuchet MS" w:eastAsia="Trebuchet MS" w:hAnsi="Trebuchet MS" w:cs="Trebuchet MS"/>
          <w:sz w:val="22"/>
          <w:szCs w:val="22"/>
          <w:lang w:val="ro-RO"/>
        </w:rPr>
        <w:t>rea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Parteneri</w:t>
      </w:r>
      <w:r w:rsidR="004F7E36"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0"/>
          <w:sz w:val="22"/>
          <w:szCs w:val="22"/>
          <w:lang w:val="ro-RO"/>
        </w:rPr>
        <w:t xml:space="preserve"> </w:t>
      </w:r>
      <w:proofErr w:type="spellStart"/>
      <w:r w:rsidRPr="00E258EF">
        <w:rPr>
          <w:rFonts w:ascii="Trebuchet MS" w:eastAsia="Trebuchet MS" w:hAnsi="Trebuchet MS" w:cs="Trebuchet MS"/>
          <w:sz w:val="22"/>
          <w:szCs w:val="22"/>
          <w:lang w:val="ro-RO"/>
        </w:rPr>
        <w:t>aprobaţi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2"/>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 xml:space="preserve">Contractul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cazur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1"/>
          <w:sz w:val="22"/>
          <w:szCs w:val="22"/>
          <w:lang w:val="ro-RO"/>
        </w:rPr>
        <w:t>temeini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justificate,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prevederilor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legale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precum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  a</w:t>
      </w:r>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tuturo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condițiilor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stipulat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004F7E36" w:rsidRPr="00E258EF">
        <w:rPr>
          <w:rFonts w:ascii="Trebuchet MS" w:eastAsia="Trebuchet MS" w:hAnsi="Trebuchet MS" w:cs="Trebuchet MS"/>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Specifice.</w:t>
      </w:r>
    </w:p>
    <w:p w14:paraId="14869E38" w14:textId="77777777" w:rsidR="00090357" w:rsidRPr="00E258EF"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1</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Conflictul de interese </w:t>
      </w:r>
      <w:proofErr w:type="spellStart"/>
      <w:r w:rsidRPr="00E258EF">
        <w:rPr>
          <w:rFonts w:ascii="Trebuchet MS" w:eastAsia="Trebuchet MS" w:hAnsi="Trebuchet MS" w:cs="Trebuchet MS"/>
          <w:b/>
          <w:sz w:val="22"/>
          <w:szCs w:val="22"/>
          <w:lang w:val="ro-RO"/>
        </w:rPr>
        <w:t>şi</w:t>
      </w:r>
      <w:proofErr w:type="spellEnd"/>
      <w:r w:rsidRPr="00E258EF">
        <w:rPr>
          <w:rFonts w:ascii="Trebuchet MS" w:eastAsia="Trebuchet MS" w:hAnsi="Trebuchet MS" w:cs="Trebuchet MS"/>
          <w:b/>
          <w:sz w:val="22"/>
          <w:szCs w:val="22"/>
          <w:lang w:val="ro-RO"/>
        </w:rPr>
        <w:t xml:space="preserve"> regimul </w:t>
      </w:r>
      <w:proofErr w:type="spellStart"/>
      <w:r w:rsidRPr="00E258EF">
        <w:rPr>
          <w:rFonts w:ascii="Trebuchet MS" w:eastAsia="Trebuchet MS" w:hAnsi="Trebuchet MS" w:cs="Trebuchet MS"/>
          <w:b/>
          <w:sz w:val="22"/>
          <w:szCs w:val="22"/>
          <w:lang w:val="ro-RO"/>
        </w:rPr>
        <w:t>incompatibilităţilor</w:t>
      </w:r>
      <w:proofErr w:type="spellEnd"/>
    </w:p>
    <w:p w14:paraId="4F0C93D4" w14:textId="77777777" w:rsidR="000B3971" w:rsidRPr="00E258EF" w:rsidRDefault="000B3971">
      <w:pPr>
        <w:spacing w:before="8" w:line="240" w:lineRule="exact"/>
        <w:rPr>
          <w:rFonts w:ascii="Trebuchet MS" w:hAnsi="Trebuchet MS"/>
          <w:sz w:val="22"/>
          <w:szCs w:val="22"/>
          <w:lang w:val="ro-RO"/>
        </w:rPr>
      </w:pPr>
    </w:p>
    <w:p w14:paraId="5AEA5F46" w14:textId="525A4660"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Reprezint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incompat</w:t>
      </w:r>
      <w:r w:rsidRPr="00E258EF">
        <w:rPr>
          <w:rFonts w:ascii="Trebuchet MS" w:eastAsia="Trebuchet MS" w:hAnsi="Trebuchet MS" w:cs="Trebuchet MS"/>
          <w:spacing w:val="1"/>
          <w:sz w:val="22"/>
          <w:szCs w:val="22"/>
          <w:lang w:val="ro-RO"/>
        </w:rPr>
        <w:t>ibi</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 xml:space="preserve">itate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atar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w w:val="103"/>
          <w:sz w:val="22"/>
          <w:szCs w:val="22"/>
          <w:lang w:val="ro-RO"/>
        </w:rPr>
        <w:t>î</w:t>
      </w:r>
      <w:r w:rsidRPr="00E258EF">
        <w:rPr>
          <w:rFonts w:ascii="Trebuchet MS" w:eastAsia="Trebuchet MS" w:hAnsi="Trebuchet MS" w:cs="Trebuchet MS"/>
          <w:w w:val="103"/>
          <w:sz w:val="22"/>
          <w:szCs w:val="22"/>
          <w:lang w:val="ro-RO"/>
        </w:rPr>
        <w:t xml:space="preserve">n </w:t>
      </w:r>
      <w:proofErr w:type="spellStart"/>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ţia</w:t>
      </w:r>
      <w:proofErr w:type="spellEnd"/>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comunitară</w:t>
      </w:r>
      <w:r w:rsidR="00974937" w:rsidRPr="00E258EF">
        <w:rPr>
          <w:rFonts w:ascii="Trebuchet MS" w:eastAsia="Trebuchet MS" w:hAnsi="Trebuchet MS" w:cs="Trebuchet MS"/>
          <w:sz w:val="22"/>
          <w:szCs w:val="22"/>
          <w:lang w:val="ro-RO"/>
        </w:rPr>
        <w:t>, națională precum și în Ghidul Solicitantului – Condiții Generale și în Ghidul Solicitantului – Condiții Specifice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proofErr w:type="spellStart"/>
      <w:r w:rsidRPr="00E258EF">
        <w:rPr>
          <w:rFonts w:ascii="Trebuchet MS" w:eastAsia="Trebuchet MS" w:hAnsi="Trebuchet MS" w:cs="Trebuchet MS"/>
          <w:sz w:val="22"/>
          <w:szCs w:val="22"/>
          <w:lang w:val="ro-RO"/>
        </w:rPr>
        <w:t>Părţile</w:t>
      </w:r>
      <w:proofErr w:type="spellEnd"/>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z w:val="22"/>
          <w:szCs w:val="22"/>
          <w:lang w:val="ro-RO"/>
        </w:rPr>
        <w:t>ntractante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întreprind</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toate </w:t>
      </w:r>
      <w:proofErr w:type="spellStart"/>
      <w:r w:rsidRPr="00E258EF">
        <w:rPr>
          <w:rFonts w:ascii="Trebuchet MS" w:eastAsia="Trebuchet MS" w:hAnsi="Trebuchet MS" w:cs="Trebuchet MS"/>
          <w:sz w:val="22"/>
          <w:szCs w:val="22"/>
          <w:lang w:val="ro-RO"/>
        </w:rPr>
        <w:t>diligenţele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a   identifica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evita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w w:val="103"/>
          <w:sz w:val="22"/>
          <w:szCs w:val="22"/>
          <w:lang w:val="ro-RO"/>
        </w:rPr>
        <w:t xml:space="preserve">sau </w:t>
      </w:r>
      <w:r w:rsidRPr="00E258EF">
        <w:rPr>
          <w:rFonts w:ascii="Trebuchet MS" w:eastAsia="Trebuchet MS" w:hAnsi="Trebuchet MS" w:cs="Trebuchet MS"/>
          <w:sz w:val="22"/>
          <w:szCs w:val="22"/>
          <w:lang w:val="ro-RO"/>
        </w:rPr>
        <w:t>incompatibilitate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
          <w:sz w:val="22"/>
          <w:szCs w:val="22"/>
          <w:lang w:val="ro-RO"/>
        </w:rPr>
        <w:t>g</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laţia</w:t>
      </w:r>
      <w:proofErr w:type="spellEnd"/>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comunitara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si </w:t>
      </w:r>
      <w:proofErr w:type="spellStart"/>
      <w:r w:rsidRPr="00E258EF">
        <w:rPr>
          <w:rFonts w:ascii="Trebuchet MS" w:eastAsia="Trebuchet MS" w:hAnsi="Trebuchet MS" w:cs="Trebuchet MS"/>
          <w:sz w:val="22"/>
          <w:szCs w:val="22"/>
          <w:lang w:val="ro-RO"/>
        </w:rPr>
        <w:t>naţională</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vigoare</w:t>
      </w:r>
      <w:r w:rsidRPr="00E258EF">
        <w:rPr>
          <w:rFonts w:ascii="Trebuchet MS" w:eastAsia="Trebuchet MS" w:hAnsi="Trebuchet MS" w:cs="Trebuchet MS"/>
          <w:spacing w:val="15"/>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informeze </w:t>
      </w:r>
      <w:r w:rsidRPr="00E258EF">
        <w:rPr>
          <w:rFonts w:ascii="Trebuchet MS" w:eastAsia="Trebuchet MS" w:hAnsi="Trebuchet MS" w:cs="Trebuchet MS"/>
          <w:spacing w:val="-2"/>
          <w:sz w:val="22"/>
          <w:szCs w:val="22"/>
          <w:lang w:val="ro-RO"/>
        </w:rPr>
        <w:t>re</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iproc</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celeritate, </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eventualelo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2"/>
          <w:sz w:val="22"/>
          <w:szCs w:val="22"/>
          <w:lang w:val="ro-RO"/>
        </w:rPr>
        <w:t>e</w:t>
      </w:r>
      <w:r w:rsidRPr="00E258EF">
        <w:rPr>
          <w:rFonts w:ascii="Trebuchet MS" w:eastAsia="Trebuchet MS" w:hAnsi="Trebuchet MS" w:cs="Trebuchet MS"/>
          <w:sz w:val="22"/>
          <w:szCs w:val="22"/>
          <w:lang w:val="ro-RO"/>
        </w:rPr>
        <w:t>rmene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9"/>
          <w:sz w:val="22"/>
          <w:szCs w:val="22"/>
          <w:lang w:val="ro-RO"/>
        </w:rPr>
        <w:t xml:space="preserve"> </w:t>
      </w:r>
      <w:proofErr w:type="spellStart"/>
      <w:r w:rsidRPr="00E258EF">
        <w:rPr>
          <w:rFonts w:ascii="Trebuchet MS" w:eastAsia="Trebuchet MS" w:hAnsi="Trebuchet MS" w:cs="Trebuchet MS"/>
          <w:spacing w:val="-1"/>
          <w:w w:val="103"/>
          <w:sz w:val="22"/>
          <w:szCs w:val="22"/>
          <w:lang w:val="ro-RO"/>
        </w:rPr>
        <w:t>şi</w:t>
      </w:r>
      <w:proofErr w:type="spellEnd"/>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anexel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legătur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sz w:val="22"/>
          <w:szCs w:val="22"/>
          <w:lang w:val="ro-RO"/>
        </w:rPr>
        <w:t>situaţie</w:t>
      </w:r>
      <w:proofErr w:type="spellEnd"/>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conflict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w w:val="103"/>
          <w:sz w:val="22"/>
          <w:szCs w:val="22"/>
          <w:lang w:val="ro-RO"/>
        </w:rPr>
        <w:t xml:space="preserve">incompatibilitate, </w:t>
      </w:r>
      <w:proofErr w:type="spellStart"/>
      <w:r w:rsidRPr="00E258EF">
        <w:rPr>
          <w:rFonts w:ascii="Trebuchet MS" w:eastAsia="Trebuchet MS" w:hAnsi="Trebuchet MS" w:cs="Trebuchet MS"/>
          <w:spacing w:val="-1"/>
          <w:sz w:val="22"/>
          <w:szCs w:val="22"/>
          <w:lang w:val="ro-RO"/>
        </w:rPr>
        <w:t>potenţiala</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actual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w w:val="103"/>
          <w:sz w:val="22"/>
          <w:szCs w:val="22"/>
          <w:lang w:val="ro-RO"/>
        </w:rPr>
        <w:t>consumat</w:t>
      </w:r>
      <w:r w:rsidRPr="00E258EF">
        <w:rPr>
          <w:rFonts w:ascii="Trebuchet MS" w:eastAsia="Trebuchet MS" w:hAnsi="Trebuchet MS" w:cs="Trebuchet MS"/>
          <w:spacing w:val="2"/>
          <w:w w:val="103"/>
          <w:sz w:val="22"/>
          <w:szCs w:val="22"/>
          <w:lang w:val="ro-RO"/>
        </w:rPr>
        <w:t>ă</w:t>
      </w:r>
      <w:r w:rsidRPr="00E258EF">
        <w:rPr>
          <w:rFonts w:ascii="Trebuchet MS" w:eastAsia="Trebuchet MS" w:hAnsi="Trebuchet MS" w:cs="Trebuchet MS"/>
          <w:w w:val="103"/>
          <w:sz w:val="22"/>
          <w:szCs w:val="22"/>
          <w:lang w:val="ro-RO"/>
        </w:rPr>
        <w:t>.</w:t>
      </w:r>
    </w:p>
    <w:p w14:paraId="22205E81" w14:textId="361D9D91"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menţionate</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aplică</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subcontractorilor,</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w w:val="103"/>
          <w:sz w:val="22"/>
          <w:szCs w:val="22"/>
          <w:lang w:val="ro-RO"/>
        </w:rPr>
        <w:t xml:space="preserve">furnizorilor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7"/>
          <w:sz w:val="22"/>
          <w:szCs w:val="22"/>
          <w:lang w:val="ro-RO"/>
        </w:rPr>
        <w:t xml:space="preserve"> </w:t>
      </w:r>
      <w:proofErr w:type="spellStart"/>
      <w:r w:rsidRPr="00E258EF">
        <w:rPr>
          <w:rFonts w:ascii="Trebuchet MS" w:eastAsia="Trebuchet MS" w:hAnsi="Trebuchet MS" w:cs="Trebuchet MS"/>
          <w:spacing w:val="-1"/>
          <w:sz w:val="22"/>
          <w:szCs w:val="22"/>
          <w:lang w:val="ro-RO"/>
        </w:rPr>
        <w:t>angajaţilo</w:t>
      </w:r>
      <w:r w:rsidRPr="00E258EF">
        <w:rPr>
          <w:rFonts w:ascii="Trebuchet MS" w:eastAsia="Trebuchet MS" w:hAnsi="Trebuchet MS" w:cs="Trebuchet MS"/>
          <w:sz w:val="22"/>
          <w:szCs w:val="22"/>
          <w:lang w:val="ro-RO"/>
        </w:rPr>
        <w:t>r</w:t>
      </w:r>
      <w:proofErr w:type="spellEnd"/>
      <w:r w:rsidRPr="00E258EF">
        <w:rPr>
          <w:rFonts w:ascii="Trebuchet MS" w:eastAsia="Trebuchet MS" w:hAnsi="Trebuchet MS" w:cs="Trebuchet MS"/>
          <w:sz w:val="22"/>
          <w:szCs w:val="22"/>
          <w:lang w:val="ro-RO"/>
        </w:rPr>
        <w:t xml:space="preserve">  Benefici</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rului</w:t>
      </w:r>
      <w:r w:rsidR="00974937" w:rsidRPr="00E258EF">
        <w:rPr>
          <w:rFonts w:ascii="Trebuchet MS" w:eastAsia="Trebuchet MS" w:hAnsi="Trebuchet MS" w:cs="Trebuchet MS"/>
          <w:sz w:val="22"/>
          <w:szCs w:val="22"/>
          <w:lang w:val="ro-RO"/>
        </w:rPr>
        <w:t xml:space="preserve"> si partenerului</w:t>
      </w:r>
      <w:r w:rsidR="008F1EEC">
        <w:rPr>
          <w:rFonts w:ascii="Trebuchet MS" w:eastAsia="Trebuchet MS" w:hAnsi="Trebuchet MS" w:cs="Trebuchet MS"/>
          <w:sz w:val="22"/>
          <w:szCs w:val="22"/>
          <w:lang w:val="ro-RO"/>
        </w:rPr>
        <w:t xml:space="preserve"> </w:t>
      </w:r>
      <w:r w:rsidR="008F1EEC" w:rsidRPr="00444C01">
        <w:rPr>
          <w:rFonts w:ascii="Cambria" w:eastAsia="Trebuchet MS" w:hAnsi="Cambria" w:cs="Trebuchet MS"/>
          <w:sz w:val="24"/>
          <w:szCs w:val="24"/>
          <w:lang w:val="ro-RO"/>
        </w:rPr>
        <w:t>(dacă proiectele se implementează în parteneriat)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1"/>
          <w:sz w:val="22"/>
          <w:szCs w:val="22"/>
          <w:lang w:val="ro-RO"/>
        </w:rPr>
        <w:t>angajaţi</w:t>
      </w:r>
      <w:proofErr w:type="spellEnd"/>
      <w:r w:rsidRPr="00E258EF">
        <w:rPr>
          <w:rFonts w:ascii="Trebuchet MS" w:eastAsia="Trebuchet MS" w:hAnsi="Trebuchet MS" w:cs="Trebuchet MS"/>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8"/>
          <w:sz w:val="22"/>
          <w:szCs w:val="22"/>
          <w:lang w:val="ro-RO"/>
        </w:rPr>
        <w:t xml:space="preserve"> </w:t>
      </w:r>
      <w:proofErr w:type="spellStart"/>
      <w:r w:rsidRPr="00E258EF">
        <w:rPr>
          <w:rFonts w:ascii="Trebuchet MS" w:eastAsia="Trebuchet MS" w:hAnsi="Trebuchet MS" w:cs="Trebuchet MS"/>
          <w:sz w:val="22"/>
          <w:szCs w:val="22"/>
          <w:lang w:val="ro-RO"/>
        </w:rPr>
        <w:t>implicaţi</w:t>
      </w:r>
      <w:proofErr w:type="spellEnd"/>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realizarea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spacing w:val="-1"/>
          <w:w w:val="103"/>
          <w:sz w:val="22"/>
          <w:szCs w:val="22"/>
          <w:lang w:val="ro-RO"/>
        </w:rPr>
        <w:t>finanţare</w:t>
      </w:r>
      <w:proofErr w:type="spellEnd"/>
      <w:r w:rsidR="001F0FDA">
        <w:rPr>
          <w:rFonts w:ascii="Trebuchet MS" w:eastAsia="Trebuchet MS" w:hAnsi="Trebuchet MS" w:cs="Trebuchet MS"/>
          <w:spacing w:val="-1"/>
          <w:w w:val="103"/>
          <w:sz w:val="22"/>
          <w:szCs w:val="22"/>
          <w:lang w:val="ro-RO"/>
        </w:rPr>
        <w:t>,</w:t>
      </w:r>
      <w:r w:rsidR="00785D6F">
        <w:rPr>
          <w:rFonts w:ascii="Trebuchet MS" w:eastAsia="Trebuchet MS" w:hAnsi="Trebuchet MS" w:cs="Trebuchet MS"/>
          <w:spacing w:val="-1"/>
          <w:w w:val="103"/>
          <w:sz w:val="22"/>
          <w:szCs w:val="22"/>
          <w:lang w:val="ro-RO"/>
        </w:rPr>
        <w:t xml:space="preserve"> precum și </w:t>
      </w:r>
      <w:r w:rsidR="00785D6F" w:rsidRPr="00785D6F">
        <w:rPr>
          <w:rFonts w:ascii="Trebuchet MS" w:eastAsia="Trebuchet MS" w:hAnsi="Trebuchet MS" w:cs="Trebuchet MS"/>
          <w:spacing w:val="-1"/>
          <w:w w:val="103"/>
          <w:sz w:val="22"/>
          <w:szCs w:val="22"/>
          <w:lang w:val="ro-RO"/>
        </w:rPr>
        <w:t>persoane</w:t>
      </w:r>
      <w:r w:rsidR="00785D6F">
        <w:rPr>
          <w:rFonts w:ascii="Trebuchet MS" w:eastAsia="Trebuchet MS" w:hAnsi="Trebuchet MS" w:cs="Trebuchet MS"/>
          <w:spacing w:val="-1"/>
          <w:w w:val="103"/>
          <w:sz w:val="22"/>
          <w:szCs w:val="22"/>
          <w:lang w:val="ro-RO"/>
        </w:rPr>
        <w:t>lor</w:t>
      </w:r>
      <w:r w:rsidR="00785D6F" w:rsidRPr="00785D6F">
        <w:rPr>
          <w:rFonts w:ascii="Trebuchet MS" w:eastAsia="Trebuchet MS" w:hAnsi="Trebuchet MS" w:cs="Trebuchet MS"/>
          <w:spacing w:val="-1"/>
          <w:w w:val="103"/>
          <w:sz w:val="22"/>
          <w:szCs w:val="22"/>
          <w:lang w:val="ro-RO"/>
        </w:rPr>
        <w:t xml:space="preserve"> care au calitatea de </w:t>
      </w:r>
      <w:proofErr w:type="spellStart"/>
      <w:r w:rsidR="00785D6F" w:rsidRPr="00785D6F">
        <w:rPr>
          <w:rFonts w:ascii="Trebuchet MS" w:eastAsia="Trebuchet MS" w:hAnsi="Trebuchet MS" w:cs="Trebuchet MS"/>
          <w:spacing w:val="-1"/>
          <w:w w:val="103"/>
          <w:sz w:val="22"/>
          <w:szCs w:val="22"/>
          <w:lang w:val="ro-RO"/>
        </w:rPr>
        <w:t>soţ</w:t>
      </w:r>
      <w:proofErr w:type="spellEnd"/>
      <w:r w:rsidR="00785D6F" w:rsidRPr="00785D6F">
        <w:rPr>
          <w:rFonts w:ascii="Trebuchet MS" w:eastAsia="Trebuchet MS" w:hAnsi="Trebuchet MS" w:cs="Trebuchet MS"/>
          <w:spacing w:val="-1"/>
          <w:w w:val="103"/>
          <w:sz w:val="22"/>
          <w:szCs w:val="22"/>
          <w:lang w:val="ro-RO"/>
        </w:rPr>
        <w:t>/</w:t>
      </w:r>
      <w:proofErr w:type="spellStart"/>
      <w:r w:rsidR="00785D6F" w:rsidRPr="00785D6F">
        <w:rPr>
          <w:rFonts w:ascii="Trebuchet MS" w:eastAsia="Trebuchet MS" w:hAnsi="Trebuchet MS" w:cs="Trebuchet MS"/>
          <w:spacing w:val="-1"/>
          <w:w w:val="103"/>
          <w:sz w:val="22"/>
          <w:szCs w:val="22"/>
          <w:lang w:val="ro-RO"/>
        </w:rPr>
        <w:t>soţie</w:t>
      </w:r>
      <w:proofErr w:type="spellEnd"/>
      <w:r w:rsidR="00785D6F" w:rsidRPr="00785D6F">
        <w:rPr>
          <w:rFonts w:ascii="Trebuchet MS" w:eastAsia="Trebuchet MS" w:hAnsi="Trebuchet MS" w:cs="Trebuchet MS"/>
          <w:spacing w:val="-1"/>
          <w:w w:val="103"/>
          <w:sz w:val="22"/>
          <w:szCs w:val="22"/>
          <w:lang w:val="ro-RO"/>
        </w:rPr>
        <w:t xml:space="preserve">, rudă sau afin până la gradul al doilea </w:t>
      </w:r>
      <w:r w:rsidR="00A5646F">
        <w:rPr>
          <w:rFonts w:ascii="Trebuchet MS" w:eastAsia="Trebuchet MS" w:hAnsi="Trebuchet MS" w:cs="Trebuchet MS"/>
          <w:spacing w:val="-1"/>
          <w:w w:val="103"/>
          <w:sz w:val="22"/>
          <w:szCs w:val="22"/>
          <w:lang w:val="ro-RO"/>
        </w:rPr>
        <w:t xml:space="preserve">cu </w:t>
      </w:r>
      <w:proofErr w:type="spellStart"/>
      <w:r w:rsidR="00785D6F" w:rsidRPr="00E258EF">
        <w:rPr>
          <w:rFonts w:ascii="Trebuchet MS" w:eastAsia="Trebuchet MS" w:hAnsi="Trebuchet MS" w:cs="Trebuchet MS"/>
          <w:spacing w:val="-1"/>
          <w:sz w:val="22"/>
          <w:szCs w:val="22"/>
          <w:lang w:val="ro-RO"/>
        </w:rPr>
        <w:t>angajaţi</w:t>
      </w:r>
      <w:proofErr w:type="spellEnd"/>
      <w:r w:rsidR="00785D6F">
        <w:rPr>
          <w:rFonts w:ascii="Trebuchet MS" w:eastAsia="Trebuchet MS" w:hAnsi="Trebuchet MS" w:cs="Trebuchet MS"/>
          <w:sz w:val="22"/>
          <w:szCs w:val="22"/>
          <w:lang w:val="ro-RO"/>
        </w:rPr>
        <w:t xml:space="preserve"> ai</w:t>
      </w:r>
      <w:r w:rsidR="00785D6F" w:rsidRPr="00E258EF">
        <w:rPr>
          <w:rFonts w:ascii="Trebuchet MS" w:eastAsia="Trebuchet MS" w:hAnsi="Trebuchet MS" w:cs="Trebuchet MS"/>
          <w:sz w:val="22"/>
          <w:szCs w:val="22"/>
          <w:lang w:val="ro-RO"/>
        </w:rPr>
        <w:t xml:space="preserve">  AMPEO</w:t>
      </w:r>
      <w:r w:rsidR="00785D6F" w:rsidRPr="00E258EF">
        <w:rPr>
          <w:rFonts w:ascii="Trebuchet MS" w:eastAsia="Trebuchet MS" w:hAnsi="Trebuchet MS" w:cs="Trebuchet MS"/>
          <w:spacing w:val="55"/>
          <w:sz w:val="22"/>
          <w:szCs w:val="22"/>
          <w:lang w:val="ro-RO"/>
        </w:rPr>
        <w:t xml:space="preserve"> </w:t>
      </w:r>
      <w:r w:rsidR="00785D6F" w:rsidRPr="00E258EF">
        <w:rPr>
          <w:rFonts w:ascii="Trebuchet MS" w:eastAsia="Trebuchet MS" w:hAnsi="Trebuchet MS" w:cs="Trebuchet MS"/>
          <w:spacing w:val="-2"/>
          <w:sz w:val="22"/>
          <w:szCs w:val="22"/>
          <w:lang w:val="ro-RO"/>
        </w:rPr>
        <w:t>ș</w:t>
      </w:r>
      <w:r w:rsidR="00785D6F" w:rsidRPr="00E258EF">
        <w:rPr>
          <w:rFonts w:ascii="Trebuchet MS" w:eastAsia="Trebuchet MS" w:hAnsi="Trebuchet MS" w:cs="Trebuchet MS"/>
          <w:sz w:val="22"/>
          <w:szCs w:val="22"/>
          <w:lang w:val="ro-RO"/>
        </w:rPr>
        <w:t>i</w:t>
      </w:r>
      <w:r w:rsidR="00785D6F" w:rsidRPr="00E258EF">
        <w:rPr>
          <w:rFonts w:ascii="Trebuchet MS" w:eastAsia="Trebuchet MS" w:hAnsi="Trebuchet MS" w:cs="Trebuchet MS"/>
          <w:spacing w:val="38"/>
          <w:sz w:val="22"/>
          <w:szCs w:val="22"/>
          <w:lang w:val="ro-RO"/>
        </w:rPr>
        <w:t xml:space="preserve"> </w:t>
      </w:r>
      <w:r w:rsidR="00785D6F" w:rsidRPr="00E258EF">
        <w:rPr>
          <w:rFonts w:ascii="Trebuchet MS" w:eastAsia="Trebuchet MS" w:hAnsi="Trebuchet MS" w:cs="Trebuchet MS"/>
          <w:spacing w:val="-1"/>
          <w:sz w:val="22"/>
          <w:szCs w:val="22"/>
          <w:lang w:val="ro-RO"/>
        </w:rPr>
        <w:t>O</w:t>
      </w:r>
      <w:r w:rsidR="00785D6F"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w w:val="103"/>
          <w:sz w:val="22"/>
          <w:szCs w:val="22"/>
          <w:lang w:val="ro-RO"/>
        </w:rPr>
        <w:t>.</w:t>
      </w:r>
    </w:p>
    <w:p w14:paraId="28F3A2CA" w14:textId="2FEECEBD" w:rsidR="002A1EE7" w:rsidRPr="00E258EF"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2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îş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 xml:space="preserve">rezervă </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verific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 xml:space="preserve">măsurile </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pacing w:val="-1"/>
          <w:sz w:val="22"/>
          <w:szCs w:val="22"/>
          <w:lang w:val="ro-RO"/>
        </w:rPr>
        <w:t>luat</w:t>
      </w:r>
      <w:r w:rsidR="0099349E" w:rsidRPr="00E258EF">
        <w:rPr>
          <w:rFonts w:ascii="Trebuchet MS" w:eastAsia="Trebuchet MS" w:hAnsi="Trebuchet MS" w:cs="Trebuchet MS"/>
          <w:sz w:val="22"/>
          <w:szCs w:val="22"/>
          <w:lang w:val="ro-RO"/>
        </w:rPr>
        <w:t xml:space="preserve">e </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2"/>
          <w:w w:val="103"/>
          <w:sz w:val="22"/>
          <w:szCs w:val="22"/>
          <w:lang w:val="ro-RO"/>
        </w:rPr>
        <w:t xml:space="preserve">de </w:t>
      </w:r>
      <w:r w:rsidR="0099349E" w:rsidRPr="00E258EF">
        <w:rPr>
          <w:rFonts w:ascii="Trebuchet MS" w:eastAsia="Trebuchet MS" w:hAnsi="Trebuchet MS" w:cs="Trebuchet MS"/>
          <w:sz w:val="22"/>
          <w:szCs w:val="22"/>
          <w:lang w:val="ro-RO"/>
        </w:rPr>
        <w:t>Beneficiar</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sun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pacing w:val="-1"/>
          <w:sz w:val="22"/>
          <w:szCs w:val="22"/>
          <w:lang w:val="ro-RO"/>
        </w:rPr>
        <w:t>potrivit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3"/>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solicita</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să</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ia</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măsuri</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suplimentare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0"/>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w w:val="103"/>
          <w:sz w:val="22"/>
          <w:szCs w:val="22"/>
          <w:lang w:val="ro-RO"/>
        </w:rPr>
        <w:t xml:space="preserve">este </w:t>
      </w:r>
      <w:r w:rsidR="0099349E" w:rsidRPr="00E258EF">
        <w:rPr>
          <w:rFonts w:ascii="Trebuchet MS" w:eastAsia="Trebuchet MS" w:hAnsi="Trebuchet MS" w:cs="Trebuchet MS"/>
          <w:sz w:val="22"/>
          <w:szCs w:val="22"/>
          <w:lang w:val="ro-RO"/>
        </w:rPr>
        <w:t xml:space="preserve">necesar,  </w:t>
      </w:r>
      <w:r w:rsidR="0099349E" w:rsidRPr="00E258EF">
        <w:rPr>
          <w:rFonts w:ascii="Trebuchet MS" w:eastAsia="Trebuchet MS" w:hAnsi="Trebuchet MS" w:cs="Trebuchet MS"/>
          <w:spacing w:val="-1"/>
          <w:sz w:val="22"/>
          <w:szCs w:val="22"/>
          <w:lang w:val="ro-RO"/>
        </w:rPr>
        <w:t>pentr</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55"/>
          <w:sz w:val="22"/>
          <w:szCs w:val="22"/>
          <w:lang w:val="ro-RO"/>
        </w:rPr>
        <w:t xml:space="preserve"> </w:t>
      </w:r>
      <w:r w:rsidR="0099349E" w:rsidRPr="00E258EF">
        <w:rPr>
          <w:rFonts w:ascii="Trebuchet MS" w:eastAsia="Trebuchet MS" w:hAnsi="Trebuchet MS" w:cs="Trebuchet MS"/>
          <w:sz w:val="22"/>
          <w:szCs w:val="22"/>
          <w:lang w:val="ro-RO"/>
        </w:rPr>
        <w:t xml:space="preserve">evitarea </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 xml:space="preserve">conflictului </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42"/>
          <w:sz w:val="22"/>
          <w:szCs w:val="22"/>
          <w:lang w:val="ro-RO"/>
        </w:rPr>
        <w:t xml:space="preserve"> </w:t>
      </w:r>
      <w:r w:rsidR="0099349E" w:rsidRPr="00E258EF">
        <w:rPr>
          <w:rFonts w:ascii="Trebuchet MS" w:eastAsia="Trebuchet MS" w:hAnsi="Trebuchet MS" w:cs="Trebuchet MS"/>
          <w:sz w:val="22"/>
          <w:szCs w:val="22"/>
          <w:lang w:val="ro-RO"/>
        </w:rPr>
        <w:t xml:space="preserve">interese </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7"/>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z w:val="22"/>
          <w:szCs w:val="22"/>
          <w:lang w:val="ro-RO"/>
        </w:rPr>
        <w:t>unei</w:t>
      </w:r>
      <w:r w:rsidR="0099349E" w:rsidRPr="00E258EF">
        <w:rPr>
          <w:rFonts w:ascii="Trebuchet MS" w:eastAsia="Trebuchet MS" w:hAnsi="Trebuchet MS" w:cs="Trebuchet MS"/>
          <w:spacing w:val="48"/>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n</w:t>
      </w:r>
      <w:r w:rsidR="0099349E" w:rsidRPr="00E258EF">
        <w:rPr>
          <w:rFonts w:ascii="Trebuchet MS" w:eastAsia="Trebuchet MS" w:hAnsi="Trebuchet MS" w:cs="Trebuchet MS"/>
          <w:sz w:val="22"/>
          <w:szCs w:val="22"/>
          <w:lang w:val="ro-RO"/>
        </w:rPr>
        <w:t>compatibilităţi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w w:val="103"/>
          <w:sz w:val="22"/>
          <w:szCs w:val="22"/>
          <w:lang w:val="ro-RO"/>
        </w:rPr>
        <w:t xml:space="preserve">aceste </w:t>
      </w:r>
      <w:proofErr w:type="spellStart"/>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tuaţii</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poat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impun</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sancţiuni</w:t>
      </w:r>
      <w:proofErr w:type="spellEnd"/>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administrative</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sau/si</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w w:val="103"/>
          <w:sz w:val="22"/>
          <w:szCs w:val="22"/>
          <w:lang w:val="ro-RO"/>
        </w:rPr>
        <w:t xml:space="preserve">financiare </w:t>
      </w:r>
      <w:proofErr w:type="spellStart"/>
      <w:r w:rsidR="0099349E" w:rsidRPr="00E258EF">
        <w:rPr>
          <w:rFonts w:ascii="Trebuchet MS" w:eastAsia="Trebuchet MS" w:hAnsi="Trebuchet MS" w:cs="Trebuchet MS"/>
          <w:spacing w:val="-1"/>
          <w:sz w:val="22"/>
          <w:szCs w:val="22"/>
          <w:lang w:val="ro-RO"/>
        </w:rPr>
        <w:t>proporţional</w:t>
      </w:r>
      <w:r w:rsidR="0099349E" w:rsidRPr="00E258EF">
        <w:rPr>
          <w:rFonts w:ascii="Trebuchet MS" w:eastAsia="Trebuchet MS" w:hAnsi="Trebuchet MS" w:cs="Trebuchet MS"/>
          <w:sz w:val="22"/>
          <w:szCs w:val="22"/>
          <w:lang w:val="ro-RO"/>
        </w:rPr>
        <w:t>e</w:t>
      </w:r>
      <w:proofErr w:type="spellEnd"/>
      <w:r w:rsidR="0099349E" w:rsidRPr="00E258EF">
        <w:rPr>
          <w:rFonts w:ascii="Trebuchet MS" w:eastAsia="Trebuchet MS" w:hAnsi="Trebuchet MS" w:cs="Trebuchet MS"/>
          <w:spacing w:val="38"/>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u </w:t>
      </w:r>
      <w:r w:rsidR="0099349E" w:rsidRPr="00E258EF">
        <w:rPr>
          <w:rFonts w:ascii="Trebuchet MS" w:eastAsia="Trebuchet MS" w:hAnsi="Trebuchet MS" w:cs="Trebuchet MS"/>
          <w:spacing w:val="1"/>
          <w:sz w:val="22"/>
          <w:szCs w:val="22"/>
          <w:lang w:val="ro-RO"/>
        </w:rPr>
        <w:t>g</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1"/>
          <w:sz w:val="22"/>
          <w:szCs w:val="22"/>
          <w:lang w:val="ro-RO"/>
        </w:rPr>
        <w:t>avitate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abateri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1"/>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ân</w:t>
      </w:r>
      <w:r w:rsidR="0099349E" w:rsidRPr="00E258EF">
        <w:rPr>
          <w:rFonts w:ascii="Trebuchet MS" w:eastAsia="Trebuchet MS" w:hAnsi="Trebuchet MS" w:cs="Trebuchet MS"/>
          <w:sz w:val="22"/>
          <w:szCs w:val="22"/>
          <w:lang w:val="ro-RO"/>
        </w:rPr>
        <w:t>d</w:t>
      </w:r>
      <w:proofErr w:type="spellEnd"/>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1"/>
          <w:sz w:val="22"/>
          <w:szCs w:val="22"/>
          <w:lang w:val="ro-RO"/>
        </w:rPr>
        <w:t>mpreju</w:t>
      </w:r>
      <w:r w:rsidR="0099349E" w:rsidRPr="00E258EF">
        <w:rPr>
          <w:rFonts w:ascii="Trebuchet MS" w:eastAsia="Trebuchet MS" w:hAnsi="Trebuchet MS" w:cs="Trebuchet MS"/>
          <w:spacing w:val="-2"/>
          <w:sz w:val="22"/>
          <w:szCs w:val="22"/>
          <w:lang w:val="ro-RO"/>
        </w:rPr>
        <w:t>r</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rile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z w:val="22"/>
          <w:szCs w:val="22"/>
          <w:lang w:val="ro-RO"/>
        </w:rPr>
        <w:t>și</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umsta</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țel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7"/>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care </w:t>
      </w:r>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constatat</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abaterea.</w:t>
      </w:r>
    </w:p>
    <w:p w14:paraId="2FF41D09" w14:textId="6C52E9E8"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Dispozi</w:t>
      </w:r>
      <w:r w:rsidRPr="00E258EF">
        <w:rPr>
          <w:rFonts w:ascii="Trebuchet MS" w:eastAsia="Trebuchet MS" w:hAnsi="Trebuchet MS" w:cs="Trebuchet MS"/>
          <w:spacing w:val="-5"/>
          <w:sz w:val="22"/>
          <w:szCs w:val="22"/>
          <w:lang w:val="ro-RO"/>
        </w:rPr>
        <w:t>ţ</w:t>
      </w:r>
      <w:r w:rsidRPr="00E258EF">
        <w:rPr>
          <w:rFonts w:ascii="Trebuchet MS" w:eastAsia="Trebuchet MS" w:hAnsi="Trebuchet MS" w:cs="Trebuchet MS"/>
          <w:spacing w:val="1"/>
          <w:sz w:val="22"/>
          <w:szCs w:val="22"/>
          <w:lang w:val="ro-RO"/>
        </w:rPr>
        <w:t>iil</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completează</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regulile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materia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conflictului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7"/>
          <w:sz w:val="22"/>
          <w:szCs w:val="22"/>
          <w:lang w:val="ro-RO"/>
        </w:rPr>
        <w:t xml:space="preserve"> </w:t>
      </w:r>
      <w:proofErr w:type="spellStart"/>
      <w:r w:rsidRPr="00E258EF">
        <w:rPr>
          <w:rFonts w:ascii="Trebuchet MS" w:eastAsia="Trebuchet MS" w:hAnsi="Trebuchet MS" w:cs="Trebuchet MS"/>
          <w:spacing w:val="-1"/>
          <w:sz w:val="22"/>
          <w:szCs w:val="22"/>
          <w:lang w:val="ro-RO"/>
        </w:rPr>
        <w:t>Ordonanţ</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8"/>
          <w:sz w:val="22"/>
          <w:szCs w:val="22"/>
          <w:lang w:val="ro-RO"/>
        </w:rPr>
        <w:t xml:space="preserve"> </w:t>
      </w:r>
      <w:proofErr w:type="spellStart"/>
      <w:r w:rsidRPr="00E258EF">
        <w:rPr>
          <w:rFonts w:ascii="Trebuchet MS" w:eastAsia="Trebuchet MS" w:hAnsi="Trebuchet MS" w:cs="Trebuchet MS"/>
          <w:sz w:val="22"/>
          <w:szCs w:val="22"/>
          <w:lang w:val="ro-RO"/>
        </w:rPr>
        <w:t>urgenţă</w:t>
      </w:r>
      <w:proofErr w:type="spellEnd"/>
      <w:r w:rsidRPr="00E258EF">
        <w:rPr>
          <w:rFonts w:ascii="Trebuchet MS" w:eastAsia="Trebuchet MS" w:hAnsi="Trebuchet MS" w:cs="Trebuchet MS"/>
          <w:sz w:val="22"/>
          <w:szCs w:val="22"/>
          <w:lang w:val="ro-RO"/>
        </w:rPr>
        <w:t xml:space="preserve">  a</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Guvernului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 xml:space="preserve">66/2011,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modificăr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Lege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142/2012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ulterioa</w:t>
      </w:r>
      <w:r w:rsidRPr="00E258EF">
        <w:rPr>
          <w:rFonts w:ascii="Trebuchet MS" w:eastAsia="Trebuchet MS" w:hAnsi="Trebuchet MS" w:cs="Trebuchet MS"/>
          <w:spacing w:val="-2"/>
          <w:w w:val="103"/>
          <w:sz w:val="22"/>
          <w:szCs w:val="22"/>
          <w:lang w:val="ro-RO"/>
        </w:rPr>
        <w:t>r</w:t>
      </w:r>
      <w:r w:rsidRPr="00E258EF">
        <w:rPr>
          <w:rFonts w:ascii="Trebuchet MS" w:eastAsia="Trebuchet MS" w:hAnsi="Trebuchet MS" w:cs="Trebuchet MS"/>
          <w:w w:val="103"/>
          <w:sz w:val="22"/>
          <w:szCs w:val="22"/>
          <w:lang w:val="ro-RO"/>
        </w:rPr>
        <w:t xml:space="preserve">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Normele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metodologice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aplicare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sz w:val="22"/>
          <w:szCs w:val="22"/>
          <w:lang w:val="ro-RO"/>
        </w:rPr>
        <w:t>Ordonanţei</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proofErr w:type="spellStart"/>
      <w:r w:rsidRPr="00E258EF">
        <w:rPr>
          <w:rFonts w:ascii="Trebuchet MS" w:eastAsia="Trebuchet MS" w:hAnsi="Trebuchet MS" w:cs="Trebuchet MS"/>
          <w:spacing w:val="-1"/>
          <w:sz w:val="22"/>
          <w:szCs w:val="22"/>
          <w:lang w:val="ro-RO"/>
        </w:rPr>
        <w:t>urgenţ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Guvernului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66/201</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privin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prevenirea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constatare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sancţionare</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neregulilo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apărut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pacing w:val="-1"/>
          <w:w w:val="103"/>
          <w:sz w:val="22"/>
          <w:szCs w:val="22"/>
          <w:lang w:val="ro-RO"/>
        </w:rPr>
        <w:t>obţinerea</w:t>
      </w:r>
      <w:proofErr w:type="spellEnd"/>
      <w:r w:rsidRPr="00E258EF">
        <w:rPr>
          <w:rFonts w:ascii="Trebuchet MS" w:eastAsia="Trebuchet MS" w:hAnsi="Trebuchet MS" w:cs="Trebuchet MS"/>
          <w:spacing w:val="-1"/>
          <w:w w:val="103"/>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lizare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europen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 fondurilor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publice</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3"/>
          <w:sz w:val="22"/>
          <w:szCs w:val="22"/>
          <w:lang w:val="ro-RO"/>
        </w:rPr>
        <w:t xml:space="preserve">acestora,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Hotărâre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Guvernului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875/2011,</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lastRenderedPageBreak/>
        <w:t>m</w:t>
      </w:r>
      <w:r w:rsidRPr="00E258EF">
        <w:rPr>
          <w:rFonts w:ascii="Trebuchet MS" w:eastAsia="Trebuchet MS" w:hAnsi="Trebuchet MS" w:cs="Trebuchet MS"/>
          <w:sz w:val="22"/>
          <w:szCs w:val="22"/>
          <w:lang w:val="ro-RO"/>
        </w:rPr>
        <w:t>odificările</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ulterioare</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iona</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comunita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vigoare.</w:t>
      </w:r>
    </w:p>
    <w:p w14:paraId="430AA495" w14:textId="77777777" w:rsidR="000B3971" w:rsidRPr="00E258EF" w:rsidRDefault="000B3971">
      <w:pPr>
        <w:spacing w:before="5" w:line="140" w:lineRule="exact"/>
        <w:rPr>
          <w:rFonts w:ascii="Trebuchet MS" w:hAnsi="Trebuchet MS"/>
          <w:sz w:val="22"/>
          <w:szCs w:val="22"/>
          <w:lang w:val="ro-RO"/>
        </w:rPr>
      </w:pPr>
    </w:p>
    <w:p w14:paraId="0A58B875" w14:textId="77777777" w:rsidR="000B3971" w:rsidRPr="00E258EF" w:rsidRDefault="000B3971">
      <w:pPr>
        <w:spacing w:line="200" w:lineRule="exact"/>
        <w:rPr>
          <w:rFonts w:ascii="Trebuchet MS" w:hAnsi="Trebuchet MS"/>
          <w:sz w:val="22"/>
          <w:szCs w:val="22"/>
          <w:lang w:val="ro-RO"/>
        </w:rPr>
      </w:pPr>
    </w:p>
    <w:p w14:paraId="08A90932" w14:textId="6DFB10C4"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2</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Nereguli si fraude</w:t>
      </w:r>
    </w:p>
    <w:p w14:paraId="57D2687A" w14:textId="77777777" w:rsidR="000B3971" w:rsidRPr="00E258EF" w:rsidRDefault="000B3971">
      <w:pPr>
        <w:spacing w:before="8" w:line="240" w:lineRule="exact"/>
        <w:rPr>
          <w:rFonts w:ascii="Trebuchet MS" w:hAnsi="Trebuchet MS"/>
          <w:sz w:val="22"/>
          <w:szCs w:val="22"/>
          <w:lang w:val="ro-RO"/>
        </w:rPr>
      </w:pPr>
    </w:p>
    <w:p w14:paraId="40A7529C" w14:textId="77777777"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30" w:name="_Hlk138931609"/>
      <w:r w:rsidRPr="00E258EF">
        <w:rPr>
          <w:rFonts w:ascii="Trebuchet MS" w:eastAsia="Trebuchet MS" w:hAnsi="Trebuchet MS" w:cs="Trebuchet MS"/>
          <w:sz w:val="22"/>
          <w:szCs w:val="22"/>
          <w:lang w:val="ro-RO"/>
        </w:rPr>
        <w:t xml:space="preserve">Termenii ”neregulă”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„fraudă” au </w:t>
      </w:r>
      <w:proofErr w:type="spellStart"/>
      <w:r w:rsidRPr="00E258EF">
        <w:rPr>
          <w:rFonts w:ascii="Trebuchet MS" w:eastAsia="Trebuchet MS" w:hAnsi="Trebuchet MS" w:cs="Trebuchet MS"/>
          <w:sz w:val="22"/>
          <w:szCs w:val="22"/>
          <w:lang w:val="ro-RO"/>
        </w:rPr>
        <w:t>înţelesul</w:t>
      </w:r>
      <w:proofErr w:type="spellEnd"/>
      <w:r w:rsidRPr="00E258EF">
        <w:rPr>
          <w:rFonts w:ascii="Trebuchet MS" w:eastAsia="Trebuchet MS" w:hAnsi="Trebuchet MS" w:cs="Trebuchet MS"/>
          <w:sz w:val="22"/>
          <w:szCs w:val="22"/>
          <w:lang w:val="ro-RO"/>
        </w:rPr>
        <w:t xml:space="preserve"> dat și în Regulamentul (UE) 2021/1060 al Parlamentului European si al Consiliului din 01.07.2021.</w:t>
      </w:r>
    </w:p>
    <w:p w14:paraId="6E18FA3F" w14:textId="25A8AF85"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neregulile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identificate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implementate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w w:val="103"/>
          <w:sz w:val="22"/>
          <w:szCs w:val="22"/>
          <w:lang w:val="ro-RO"/>
        </w:rPr>
        <w:t xml:space="preserve">parteneriat, </w:t>
      </w:r>
      <w:r w:rsidRPr="00E258EF">
        <w:rPr>
          <w:rFonts w:ascii="Trebuchet MS" w:eastAsia="Trebuchet MS" w:hAnsi="Trebuchet MS" w:cs="Trebuchet MS"/>
          <w:sz w:val="22"/>
          <w:szCs w:val="22"/>
          <w:lang w:val="ro-RO"/>
        </w:rPr>
        <w:t>notificările</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itlurile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proofErr w:type="spellStart"/>
      <w:r w:rsidRPr="00E258EF">
        <w:rPr>
          <w:rFonts w:ascii="Trebuchet MS" w:eastAsia="Trebuchet MS" w:hAnsi="Trebuchet MS" w:cs="Trebuchet MS"/>
          <w:spacing w:val="-1"/>
          <w:sz w:val="22"/>
          <w:szCs w:val="22"/>
          <w:lang w:val="ro-RO"/>
        </w:rPr>
        <w:t>creanţ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emit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w w:val="103"/>
          <w:sz w:val="22"/>
          <w:szCs w:val="22"/>
          <w:lang w:val="ro-RO"/>
        </w:rPr>
        <w:t xml:space="preserve">partenerului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efectuat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afectate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nereguli</w:t>
      </w:r>
      <w:r w:rsidR="00AD74EE" w:rsidRPr="00E258EF">
        <w:rPr>
          <w:rFonts w:ascii="Trebuchet MS" w:eastAsia="Trebuchet MS" w:hAnsi="Trebuchet MS" w:cs="Trebuchet MS"/>
          <w:sz w:val="22"/>
          <w:szCs w:val="22"/>
          <w:lang w:val="ro-RO"/>
        </w:rPr>
        <w:t xml:space="preserve"> și se comunică conform prevederilor legale</w:t>
      </w:r>
      <w:r w:rsidRPr="00E258EF">
        <w:rPr>
          <w:rFonts w:ascii="Trebuchet MS" w:eastAsia="Trebuchet MS" w:hAnsi="Trebuchet MS" w:cs="Trebuchet MS"/>
          <w:w w:val="103"/>
          <w:sz w:val="22"/>
          <w:szCs w:val="22"/>
          <w:lang w:val="ro-RO"/>
        </w:rPr>
        <w:t>.</w:t>
      </w:r>
    </w:p>
    <w:p w14:paraId="4F452FFB" w14:textId="4C58BFAB"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aplicarea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finanţare</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pacing w:val="3"/>
          <w:sz w:val="22"/>
          <w:szCs w:val="22"/>
          <w:lang w:val="ro-RO"/>
        </w:rPr>
        <w:t>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mo</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subsecvent,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va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33"/>
          <w:sz w:val="22"/>
          <w:szCs w:val="22"/>
          <w:lang w:val="ro-RO"/>
        </w:rPr>
        <w:t xml:space="preserve"> </w:t>
      </w:r>
      <w:r w:rsidR="009D2B05" w:rsidRPr="00E258EF">
        <w:rPr>
          <w:rFonts w:ascii="Trebuchet MS" w:eastAsia="Trebuchet MS" w:hAnsi="Trebuchet MS" w:cs="Trebuchet MS"/>
          <w:spacing w:val="33"/>
          <w:sz w:val="22"/>
          <w:szCs w:val="22"/>
          <w:lang w:val="ro-RO"/>
        </w:rPr>
        <w:t>verificarea si autorizarea la</w:t>
      </w:r>
      <w:r w:rsidR="0015517F"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plata/rambursarea</w:t>
      </w:r>
      <w:r w:rsidRPr="00E258EF">
        <w:rPr>
          <w:rFonts w:ascii="Trebuchet MS" w:eastAsia="Trebuchet MS" w:hAnsi="Trebuchet MS" w:cs="Trebuchet MS"/>
          <w:spacing w:val="60"/>
          <w:sz w:val="22"/>
          <w:szCs w:val="22"/>
          <w:lang w:val="ro-RO"/>
        </w:rPr>
        <w:t xml:space="preserve">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aferente categoriilor de cheltuială afectate de neregulă/fraudă</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 xml:space="preserve">în </w:t>
      </w:r>
      <w:proofErr w:type="spellStart"/>
      <w:r w:rsidRPr="00E258EF">
        <w:rPr>
          <w:rFonts w:ascii="Trebuchet MS" w:eastAsia="Trebuchet MS" w:hAnsi="Trebuchet MS" w:cs="Trebuchet MS"/>
          <w:spacing w:val="-1"/>
          <w:sz w:val="22"/>
          <w:szCs w:val="22"/>
          <w:lang w:val="ro-RO"/>
        </w:rPr>
        <w:t>condiţiil</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art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8</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alin</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(2</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OU</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66/2011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respecti</w:t>
      </w:r>
      <w:r w:rsidRPr="00E258EF">
        <w:rPr>
          <w:rFonts w:ascii="Trebuchet MS" w:eastAsia="Trebuchet MS" w:hAnsi="Trebuchet MS" w:cs="Trebuchet MS"/>
          <w:sz w:val="22"/>
          <w:szCs w:val="22"/>
          <w:lang w:val="ro-RO"/>
        </w:rPr>
        <w:t>v</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care </w:t>
      </w:r>
      <w:r w:rsidRPr="00E258EF">
        <w:rPr>
          <w:rFonts w:ascii="Trebuchet MS" w:eastAsia="Trebuchet MS" w:hAnsi="Trebuchet MS" w:cs="Trebuchet MS"/>
          <w:sz w:val="22"/>
          <w:szCs w:val="22"/>
          <w:lang w:val="ro-RO"/>
        </w:rPr>
        <w:t>organul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urmărire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penală</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spre</w:t>
      </w:r>
      <w:r w:rsidRPr="00E258EF">
        <w:rPr>
          <w:rFonts w:ascii="Trebuchet MS" w:eastAsia="Trebuchet MS" w:hAnsi="Trebuchet MS" w:cs="Trebuchet MS"/>
          <w:spacing w:val="13"/>
          <w:sz w:val="22"/>
          <w:szCs w:val="22"/>
          <w:lang w:val="ro-RO"/>
        </w:rPr>
        <w:t xml:space="preserve"> </w:t>
      </w:r>
      <w:proofErr w:type="spellStart"/>
      <w:r w:rsidRPr="00E258EF">
        <w:rPr>
          <w:rFonts w:ascii="Trebuchet MS" w:eastAsia="Trebuchet MS" w:hAnsi="Trebuchet MS" w:cs="Trebuchet MS"/>
          <w:sz w:val="22"/>
          <w:szCs w:val="22"/>
          <w:lang w:val="ro-RO"/>
        </w:rPr>
        <w:t>soluţionare</w:t>
      </w:r>
      <w:proofErr w:type="spellEnd"/>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instanţelor</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w w:val="103"/>
          <w:sz w:val="22"/>
          <w:szCs w:val="22"/>
          <w:lang w:val="ro-RO"/>
        </w:rPr>
        <w:t>judecată.</w:t>
      </w:r>
    </w:p>
    <w:p w14:paraId="2C4E9C02" w14:textId="77777777" w:rsidR="0051442D" w:rsidRPr="00E258EF" w:rsidRDefault="0051442D" w:rsidP="0051442D">
      <w:pPr>
        <w:spacing w:before="9" w:line="140" w:lineRule="exact"/>
        <w:rPr>
          <w:rFonts w:ascii="Trebuchet MS" w:hAnsi="Trebuchet MS"/>
          <w:sz w:val="22"/>
          <w:szCs w:val="22"/>
          <w:lang w:val="ro-RO"/>
        </w:rPr>
      </w:pPr>
    </w:p>
    <w:p w14:paraId="5EC3BAD0" w14:textId="16ED7E80" w:rsidR="0051442D" w:rsidRPr="00E258EF"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31" w:name="_Hlk133571527"/>
      <w:r w:rsidRPr="00E258EF">
        <w:rPr>
          <w:rFonts w:ascii="Trebuchet MS" w:eastAsia="Trebuchet MS" w:hAnsi="Trebuchet MS" w:cs="Trebuchet MS"/>
          <w:spacing w:val="-1"/>
          <w:sz w:val="22"/>
          <w:szCs w:val="22"/>
          <w:lang w:val="ro-RO"/>
        </w:rPr>
        <w:t xml:space="preserve">În aplicarea art. 8 alin. (3) din OUG nr. 66/2011, AMPEO va suspenda </w:t>
      </w:r>
      <w:r w:rsidR="0015517F" w:rsidRPr="00E258EF">
        <w:rPr>
          <w:rFonts w:ascii="Trebuchet MS" w:eastAsia="Trebuchet MS" w:hAnsi="Trebuchet MS" w:cs="Trebuchet MS"/>
          <w:spacing w:val="-1"/>
          <w:sz w:val="22"/>
          <w:szCs w:val="22"/>
          <w:lang w:val="ro-RO"/>
        </w:rPr>
        <w:t xml:space="preserve">verificarea si autorizarea la </w:t>
      </w:r>
      <w:r w:rsidRPr="00E258EF">
        <w:rPr>
          <w:rFonts w:ascii="Trebuchet MS" w:eastAsia="Trebuchet MS" w:hAnsi="Trebuchet MS" w:cs="Trebuchet MS"/>
          <w:spacing w:val="-1"/>
          <w:sz w:val="22"/>
          <w:szCs w:val="22"/>
          <w:lang w:val="ro-RO"/>
        </w:rPr>
        <w:t xml:space="preserve">plata/rambursarea sumelor </w:t>
      </w:r>
      <w:r w:rsidRPr="00E258EF">
        <w:rPr>
          <w:rFonts w:ascii="Trebuchet MS" w:eastAsia="Trebuchet MS" w:hAnsi="Trebuchet MS" w:cs="Trebuchet MS"/>
          <w:spacing w:val="29"/>
          <w:sz w:val="22"/>
          <w:szCs w:val="22"/>
          <w:lang w:val="ro-RO"/>
        </w:rPr>
        <w:t>aferente categoriilor de cheltuială afectate de fraudă,</w:t>
      </w:r>
      <w:r w:rsidRPr="00E258EF">
        <w:rPr>
          <w:rFonts w:ascii="Trebuchet MS" w:eastAsia="Trebuchet MS" w:hAnsi="Trebuchet MS" w:cs="Trebuchet MS"/>
          <w:spacing w:val="-1"/>
          <w:sz w:val="22"/>
          <w:szCs w:val="22"/>
          <w:lang w:val="ro-RO"/>
        </w:rPr>
        <w:t xml:space="preserve"> solicitate de </w:t>
      </w:r>
      <w:proofErr w:type="spellStart"/>
      <w:r w:rsidRPr="00E258EF">
        <w:rPr>
          <w:rFonts w:ascii="Trebuchet MS" w:eastAsia="Trebuchet MS" w:hAnsi="Trebuchet MS" w:cs="Trebuchet MS"/>
          <w:spacing w:val="-1"/>
          <w:sz w:val="22"/>
          <w:szCs w:val="22"/>
          <w:lang w:val="ro-RO"/>
        </w:rPr>
        <w:t>catre</w:t>
      </w:r>
      <w:proofErr w:type="spellEnd"/>
      <w:r w:rsidRPr="00E258EF">
        <w:rPr>
          <w:rFonts w:ascii="Trebuchet MS" w:eastAsia="Trebuchet MS" w:hAnsi="Trebuchet MS" w:cs="Trebuchet MS"/>
          <w:spacing w:val="-1"/>
          <w:sz w:val="22"/>
          <w:szCs w:val="22"/>
          <w:lang w:val="ro-RO"/>
        </w:rPr>
        <w:t xml:space="preserve"> beneficiar, în situația în care, în urma </w:t>
      </w:r>
      <w:r w:rsidR="00DB5123" w:rsidRPr="00E258EF">
        <w:rPr>
          <w:rFonts w:ascii="Trebuchet MS" w:eastAsia="Trebuchet MS" w:hAnsi="Trebuchet MS" w:cs="Trebuchet MS"/>
          <w:spacing w:val="-1"/>
          <w:sz w:val="22"/>
          <w:szCs w:val="22"/>
          <w:lang w:val="ro-RO"/>
        </w:rPr>
        <w:t>constatări</w:t>
      </w:r>
      <w:r w:rsidR="00DB5123">
        <w:rPr>
          <w:rFonts w:ascii="Trebuchet MS" w:eastAsia="Trebuchet MS" w:hAnsi="Trebuchet MS" w:cs="Trebuchet MS"/>
          <w:spacing w:val="-1"/>
          <w:sz w:val="22"/>
          <w:szCs w:val="22"/>
          <w:lang w:val="ro-RO"/>
        </w:rPr>
        <w:t>lor de</w:t>
      </w:r>
      <w:r w:rsidR="0097493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la nivelul structurii de control din cadrul autorității de management</w:t>
      </w:r>
      <w:r w:rsidR="00974937" w:rsidRPr="00E258EF">
        <w:rPr>
          <w:rFonts w:ascii="Trebuchet MS" w:eastAsia="Trebuchet MS" w:hAnsi="Trebuchet MS" w:cs="Trebuchet MS"/>
          <w:spacing w:val="-1"/>
          <w:sz w:val="22"/>
          <w:szCs w:val="22"/>
          <w:lang w:val="ro-RO"/>
        </w:rPr>
        <w:t xml:space="preserve"> și/sau OI delegat</w:t>
      </w:r>
      <w:r w:rsidR="002036C1" w:rsidRPr="00E258EF">
        <w:rPr>
          <w:rFonts w:ascii="Trebuchet MS" w:eastAsia="Trebuchet MS" w:hAnsi="Trebuchet MS" w:cs="Trebuchet MS"/>
          <w:spacing w:val="-1"/>
          <w:sz w:val="22"/>
          <w:szCs w:val="22"/>
          <w:lang w:val="ro-RO"/>
        </w:rPr>
        <w:t xml:space="preserve"> au fost identificate indicii de fraudă</w:t>
      </w:r>
      <w:r w:rsidR="003D5B1B" w:rsidRPr="00E258EF">
        <w:rPr>
          <w:rFonts w:ascii="Trebuchet MS" w:eastAsia="Trebuchet MS" w:hAnsi="Trebuchet MS" w:cs="Trebuchet MS"/>
          <w:spacing w:val="-1"/>
          <w:sz w:val="22"/>
          <w:szCs w:val="22"/>
          <w:lang w:val="ro-RO"/>
        </w:rPr>
        <w:t xml:space="preserve"> si implicit</w:t>
      </w:r>
      <w:r w:rsidRPr="00E258EF">
        <w:rPr>
          <w:rFonts w:ascii="Trebuchet MS" w:eastAsia="Trebuchet MS" w:hAnsi="Trebuchet MS" w:cs="Trebuchet MS"/>
          <w:spacing w:val="-1"/>
          <w:sz w:val="22"/>
          <w:szCs w:val="22"/>
          <w:lang w:val="ro-RO"/>
        </w:rPr>
        <w:t xml:space="preserve"> a fost sesizat DLAF /organele de cercetare penală</w:t>
      </w:r>
      <w:bookmarkEnd w:id="31"/>
      <w:r w:rsidRPr="00E258EF">
        <w:rPr>
          <w:rFonts w:ascii="Trebuchet MS" w:eastAsia="Trebuchet MS" w:hAnsi="Trebuchet MS" w:cs="Trebuchet MS"/>
          <w:spacing w:val="-1"/>
          <w:sz w:val="22"/>
          <w:szCs w:val="22"/>
          <w:lang w:val="ro-RO"/>
        </w:rPr>
        <w:t xml:space="preserve">. Suspendarea sumelor se va aplica pana la finalizarea </w:t>
      </w:r>
      <w:proofErr w:type="spellStart"/>
      <w:r w:rsidRPr="00E258EF">
        <w:rPr>
          <w:rFonts w:ascii="Trebuchet MS" w:eastAsia="Trebuchet MS" w:hAnsi="Trebuchet MS" w:cs="Trebuchet MS"/>
          <w:spacing w:val="-1"/>
          <w:sz w:val="22"/>
          <w:szCs w:val="22"/>
          <w:lang w:val="ro-RO"/>
        </w:rPr>
        <w:t>verificarilor</w:t>
      </w:r>
      <w:proofErr w:type="spellEnd"/>
      <w:r w:rsidRPr="00E258EF">
        <w:rPr>
          <w:rFonts w:ascii="Trebuchet MS" w:eastAsia="Trebuchet MS" w:hAnsi="Trebuchet MS" w:cs="Trebuchet MS"/>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E258EF">
        <w:rPr>
          <w:rFonts w:ascii="Trebuchet MS" w:eastAsia="Trebuchet MS" w:hAnsi="Trebuchet MS" w:cs="Trebuchet MS"/>
          <w:spacing w:val="-1"/>
          <w:sz w:val="22"/>
          <w:szCs w:val="22"/>
          <w:lang w:val="ro-RO"/>
        </w:rPr>
        <w:t>şi</w:t>
      </w:r>
      <w:proofErr w:type="spellEnd"/>
      <w:r w:rsidRPr="00E258EF">
        <w:rPr>
          <w:rFonts w:ascii="Trebuchet MS" w:eastAsia="Trebuchet MS" w:hAnsi="Trebuchet MS" w:cs="Trebuchet MS"/>
          <w:spacing w:val="-1"/>
          <w:sz w:val="22"/>
          <w:szCs w:val="22"/>
          <w:lang w:val="ro-RO"/>
        </w:rPr>
        <w:t xml:space="preserve"> suspendarea aplicării prevederilor contractului de </w:t>
      </w:r>
      <w:proofErr w:type="spellStart"/>
      <w:r w:rsidRPr="00E258EF">
        <w:rPr>
          <w:rFonts w:ascii="Trebuchet MS" w:eastAsia="Trebuchet MS" w:hAnsi="Trebuchet MS" w:cs="Trebuchet MS"/>
          <w:spacing w:val="-1"/>
          <w:sz w:val="22"/>
          <w:szCs w:val="22"/>
          <w:lang w:val="ro-RO"/>
        </w:rPr>
        <w:t>finanţare</w:t>
      </w:r>
      <w:proofErr w:type="spellEnd"/>
      <w:r w:rsidRPr="00E258EF">
        <w:rPr>
          <w:rFonts w:ascii="Trebuchet MS" w:eastAsia="Trebuchet MS" w:hAnsi="Trebuchet MS" w:cs="Trebuchet MS"/>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E258EF" w:rsidRDefault="00213252" w:rsidP="00A33CDA">
      <w:pPr>
        <w:pStyle w:val="ListParagraph"/>
        <w:rPr>
          <w:rFonts w:ascii="Trebuchet MS" w:hAnsi="Trebuchet MS"/>
          <w:sz w:val="22"/>
          <w:szCs w:val="22"/>
          <w:lang w:val="pt-BR"/>
        </w:rPr>
      </w:pPr>
    </w:p>
    <w:p w14:paraId="2F8A2A99" w14:textId="6FBB9B78" w:rsidR="000B3971" w:rsidRPr="00E258EF"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E258EF">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014938">
        <w:rPr>
          <w:rFonts w:ascii="Trebuchet MS" w:eastAsia="Trebuchet MS" w:hAnsi="Trebuchet MS" w:cs="Trebuchet MS"/>
          <w:sz w:val="22"/>
          <w:szCs w:val="22"/>
        </w:rPr>
        <w:t>”</w:t>
      </w:r>
      <w:r w:rsidRPr="00E258EF">
        <w:rPr>
          <w:rFonts w:ascii="Trebuchet MS" w:eastAsia="Trebuchet MS" w:hAnsi="Trebuchet MS" w:cs="Trebuchet MS"/>
          <w:sz w:val="22"/>
          <w:szCs w:val="22"/>
          <w:lang w:val="ro-RO"/>
        </w:rPr>
        <w:t xml:space="preserve"> stabilită în suspiciune.</w:t>
      </w:r>
    </w:p>
    <w:p w14:paraId="3864E5EB" w14:textId="77777777" w:rsidR="00AD74EE" w:rsidRPr="00E258EF" w:rsidRDefault="00AD74EE" w:rsidP="00331D5C">
      <w:pPr>
        <w:pStyle w:val="ListParagraph"/>
        <w:spacing w:line="247" w:lineRule="auto"/>
        <w:ind w:left="435" w:right="-20"/>
        <w:jc w:val="both"/>
        <w:rPr>
          <w:rFonts w:ascii="Trebuchet MS" w:hAnsi="Trebuchet MS"/>
          <w:sz w:val="22"/>
          <w:szCs w:val="22"/>
          <w:lang w:val="pt-BR"/>
        </w:rPr>
      </w:pPr>
    </w:p>
    <w:bookmarkEnd w:id="30"/>
    <w:p w14:paraId="3A88438D" w14:textId="77777777" w:rsidR="000B3971" w:rsidRPr="00E258EF" w:rsidRDefault="000B3971">
      <w:pPr>
        <w:spacing w:line="200" w:lineRule="exact"/>
        <w:rPr>
          <w:rFonts w:ascii="Trebuchet MS" w:hAnsi="Trebuchet MS"/>
          <w:sz w:val="22"/>
          <w:szCs w:val="22"/>
          <w:lang w:val="ro-RO"/>
        </w:rPr>
      </w:pPr>
    </w:p>
    <w:p w14:paraId="3583B79C" w14:textId="67DC2380" w:rsidR="000B3971" w:rsidRPr="00A23444" w:rsidRDefault="00A23444" w:rsidP="00A23444">
      <w:pPr>
        <w:pStyle w:val="ListParagraph"/>
        <w:numPr>
          <w:ilvl w:val="0"/>
          <w:numId w:val="34"/>
        </w:numPr>
        <w:spacing w:line="247" w:lineRule="auto"/>
        <w:ind w:right="-20"/>
        <w:jc w:val="both"/>
        <w:rPr>
          <w:rFonts w:ascii="Trebuchet MS" w:eastAsia="Trebuchet MS" w:hAnsi="Trebuchet MS" w:cs="Trebuchet MS"/>
          <w:sz w:val="22"/>
          <w:szCs w:val="22"/>
          <w:lang w:val="ro-RO"/>
        </w:rPr>
      </w:pPr>
      <w:r w:rsidRPr="00A23444">
        <w:rPr>
          <w:rFonts w:ascii="Trebuchet MS" w:eastAsia="Trebuchet MS" w:hAnsi="Trebuchet MS" w:cs="Trebuchet MS"/>
          <w:sz w:val="22"/>
          <w:szCs w:val="22"/>
          <w:lang w:val="ro-RO"/>
        </w:rPr>
        <w:t xml:space="preserve">Prin </w:t>
      </w:r>
      <w:proofErr w:type="spellStart"/>
      <w:r w:rsidRPr="00A23444">
        <w:rPr>
          <w:rFonts w:ascii="Trebuchet MS" w:eastAsia="Trebuchet MS" w:hAnsi="Trebuchet MS" w:cs="Trebuchet MS"/>
          <w:sz w:val="22"/>
          <w:szCs w:val="22"/>
          <w:lang w:val="ro-RO"/>
        </w:rPr>
        <w:t>exceptie</w:t>
      </w:r>
      <w:proofErr w:type="spellEnd"/>
      <w:r w:rsidRPr="00A23444">
        <w:rPr>
          <w:rFonts w:ascii="Trebuchet MS" w:eastAsia="Trebuchet MS" w:hAnsi="Trebuchet MS" w:cs="Trebuchet MS"/>
          <w:sz w:val="22"/>
          <w:szCs w:val="22"/>
          <w:lang w:val="ro-RO"/>
        </w:rPr>
        <w:t xml:space="preserv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A23444">
        <w:rPr>
          <w:rFonts w:ascii="Trebuchet MS" w:eastAsia="Trebuchet MS" w:hAnsi="Trebuchet MS" w:cs="Trebuchet MS"/>
          <w:sz w:val="22"/>
          <w:szCs w:val="22"/>
          <w:lang w:val="ro-RO"/>
        </w:rPr>
        <w:t>tranziţie</w:t>
      </w:r>
      <w:proofErr w:type="spellEnd"/>
      <w:r w:rsidRPr="00A23444">
        <w:rPr>
          <w:rFonts w:ascii="Trebuchet MS" w:eastAsia="Trebuchet MS" w:hAnsi="Trebuchet MS" w:cs="Trebuchet MS"/>
          <w:sz w:val="22"/>
          <w:szCs w:val="22"/>
          <w:lang w:val="ro-RO"/>
        </w:rPr>
        <w:t xml:space="preserve"> justă, sumele aferente categoriilor de cheltuială afectate de fraudă, solicitate de </w:t>
      </w:r>
      <w:proofErr w:type="spellStart"/>
      <w:r w:rsidRPr="00A23444">
        <w:rPr>
          <w:rFonts w:ascii="Trebuchet MS" w:eastAsia="Trebuchet MS" w:hAnsi="Trebuchet MS" w:cs="Trebuchet MS"/>
          <w:sz w:val="22"/>
          <w:szCs w:val="22"/>
          <w:lang w:val="ro-RO"/>
        </w:rPr>
        <w:t>catre</w:t>
      </w:r>
      <w:proofErr w:type="spellEnd"/>
      <w:r w:rsidRPr="00A23444">
        <w:rPr>
          <w:rFonts w:ascii="Trebuchet MS" w:eastAsia="Trebuchet MS" w:hAnsi="Trebuchet MS" w:cs="Trebuchet MS"/>
          <w:sz w:val="22"/>
          <w:szCs w:val="22"/>
          <w:lang w:val="ro-RO"/>
        </w:rPr>
        <w:t xml:space="preserve"> beneficiar prin cereri de rambursare/ de plată, pot fi achitate până la trimiterea in judecată. Plata/rambursarea acestor sume va fi condiționată de prezentarea unui instrument de garantare, emis în </w:t>
      </w:r>
      <w:proofErr w:type="spellStart"/>
      <w:r w:rsidRPr="00A23444">
        <w:rPr>
          <w:rFonts w:ascii="Trebuchet MS" w:eastAsia="Trebuchet MS" w:hAnsi="Trebuchet MS" w:cs="Trebuchet MS"/>
          <w:sz w:val="22"/>
          <w:szCs w:val="22"/>
          <w:lang w:val="ro-RO"/>
        </w:rPr>
        <w:t>condiţiile</w:t>
      </w:r>
      <w:proofErr w:type="spellEnd"/>
      <w:r w:rsidRPr="00A23444">
        <w:rPr>
          <w:rFonts w:ascii="Trebuchet MS" w:eastAsia="Trebuchet MS" w:hAnsi="Trebuchet MS" w:cs="Trebuchet MS"/>
          <w:sz w:val="22"/>
          <w:szCs w:val="22"/>
          <w:lang w:val="ro-RO"/>
        </w:rPr>
        <w:t xml:space="preserve"> legii de către o societate bancară sau de către o societate de asigurări, în cuantumul sumei solicitate la rambursare/plată prin cererea curentă.</w:t>
      </w:r>
    </w:p>
    <w:sectPr w:rsidR="000B3971" w:rsidRPr="00A23444" w:rsidSect="001B5ECD">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5E5F" w14:textId="77777777" w:rsidR="001B5ECD" w:rsidRDefault="001B5ECD">
      <w:r>
        <w:separator/>
      </w:r>
    </w:p>
  </w:endnote>
  <w:endnote w:type="continuationSeparator" w:id="0">
    <w:p w14:paraId="68C68834" w14:textId="77777777" w:rsidR="001B5ECD" w:rsidRDefault="001B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CED4B" w14:textId="77777777" w:rsidR="001B5ECD" w:rsidRDefault="001B5ECD">
      <w:r>
        <w:separator/>
      </w:r>
    </w:p>
  </w:footnote>
  <w:footnote w:type="continuationSeparator" w:id="0">
    <w:p w14:paraId="486C9F32" w14:textId="77777777" w:rsidR="001B5ECD" w:rsidRDefault="001B5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2FB9"/>
    <w:rsid w:val="0001370C"/>
    <w:rsid w:val="00013AD6"/>
    <w:rsid w:val="00014024"/>
    <w:rsid w:val="00014938"/>
    <w:rsid w:val="00025C7F"/>
    <w:rsid w:val="00030016"/>
    <w:rsid w:val="000304BD"/>
    <w:rsid w:val="000313BF"/>
    <w:rsid w:val="00046F0F"/>
    <w:rsid w:val="00056737"/>
    <w:rsid w:val="00057341"/>
    <w:rsid w:val="00063BDE"/>
    <w:rsid w:val="00070671"/>
    <w:rsid w:val="00076539"/>
    <w:rsid w:val="00080458"/>
    <w:rsid w:val="000867D7"/>
    <w:rsid w:val="00090357"/>
    <w:rsid w:val="00092E3F"/>
    <w:rsid w:val="000951BF"/>
    <w:rsid w:val="000974FE"/>
    <w:rsid w:val="00097DF3"/>
    <w:rsid w:val="000B286B"/>
    <w:rsid w:val="000B3971"/>
    <w:rsid w:val="000B4212"/>
    <w:rsid w:val="000C2ADC"/>
    <w:rsid w:val="000E1932"/>
    <w:rsid w:val="000E2310"/>
    <w:rsid w:val="000F0220"/>
    <w:rsid w:val="000F15B8"/>
    <w:rsid w:val="001014B1"/>
    <w:rsid w:val="001055EF"/>
    <w:rsid w:val="001147D4"/>
    <w:rsid w:val="0011483F"/>
    <w:rsid w:val="00116F1A"/>
    <w:rsid w:val="00117C87"/>
    <w:rsid w:val="00121431"/>
    <w:rsid w:val="00123CB8"/>
    <w:rsid w:val="00125F4A"/>
    <w:rsid w:val="00134D22"/>
    <w:rsid w:val="00135586"/>
    <w:rsid w:val="00143AE3"/>
    <w:rsid w:val="00152327"/>
    <w:rsid w:val="0015517F"/>
    <w:rsid w:val="00161299"/>
    <w:rsid w:val="001640E1"/>
    <w:rsid w:val="00167228"/>
    <w:rsid w:val="001726E9"/>
    <w:rsid w:val="001775F6"/>
    <w:rsid w:val="0018382F"/>
    <w:rsid w:val="00184352"/>
    <w:rsid w:val="0019070D"/>
    <w:rsid w:val="00191492"/>
    <w:rsid w:val="00193D20"/>
    <w:rsid w:val="00197C16"/>
    <w:rsid w:val="001A092F"/>
    <w:rsid w:val="001A757D"/>
    <w:rsid w:val="001B1F60"/>
    <w:rsid w:val="001B5ECD"/>
    <w:rsid w:val="001B6E64"/>
    <w:rsid w:val="001C339E"/>
    <w:rsid w:val="001C393B"/>
    <w:rsid w:val="001C3E32"/>
    <w:rsid w:val="001C4784"/>
    <w:rsid w:val="001D0573"/>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20663"/>
    <w:rsid w:val="0022357D"/>
    <w:rsid w:val="0023782C"/>
    <w:rsid w:val="00251AB8"/>
    <w:rsid w:val="00251DE1"/>
    <w:rsid w:val="00253793"/>
    <w:rsid w:val="00255F5F"/>
    <w:rsid w:val="00262A81"/>
    <w:rsid w:val="00265449"/>
    <w:rsid w:val="002663DC"/>
    <w:rsid w:val="00274AD9"/>
    <w:rsid w:val="002820A1"/>
    <w:rsid w:val="00284781"/>
    <w:rsid w:val="0028608C"/>
    <w:rsid w:val="00287DA6"/>
    <w:rsid w:val="00291CB4"/>
    <w:rsid w:val="00292894"/>
    <w:rsid w:val="00293C5E"/>
    <w:rsid w:val="0029475F"/>
    <w:rsid w:val="0029589D"/>
    <w:rsid w:val="00295A33"/>
    <w:rsid w:val="00296A5E"/>
    <w:rsid w:val="002A0799"/>
    <w:rsid w:val="002A1EE7"/>
    <w:rsid w:val="002A4550"/>
    <w:rsid w:val="002B0CD0"/>
    <w:rsid w:val="002B404E"/>
    <w:rsid w:val="002C30A6"/>
    <w:rsid w:val="002C5065"/>
    <w:rsid w:val="002C79A6"/>
    <w:rsid w:val="002D0215"/>
    <w:rsid w:val="002D1282"/>
    <w:rsid w:val="002E14F6"/>
    <w:rsid w:val="002E1511"/>
    <w:rsid w:val="002F1081"/>
    <w:rsid w:val="002F2057"/>
    <w:rsid w:val="00305590"/>
    <w:rsid w:val="0031357D"/>
    <w:rsid w:val="00322DAA"/>
    <w:rsid w:val="00323729"/>
    <w:rsid w:val="003253F3"/>
    <w:rsid w:val="00331D5C"/>
    <w:rsid w:val="00336234"/>
    <w:rsid w:val="00336E5B"/>
    <w:rsid w:val="00350C3F"/>
    <w:rsid w:val="00351EDE"/>
    <w:rsid w:val="00352A5F"/>
    <w:rsid w:val="00360B5E"/>
    <w:rsid w:val="00361CB0"/>
    <w:rsid w:val="00363416"/>
    <w:rsid w:val="0036774E"/>
    <w:rsid w:val="00367847"/>
    <w:rsid w:val="0037200D"/>
    <w:rsid w:val="00372D2E"/>
    <w:rsid w:val="003731B3"/>
    <w:rsid w:val="00377783"/>
    <w:rsid w:val="00390D96"/>
    <w:rsid w:val="00394C14"/>
    <w:rsid w:val="003A4BFB"/>
    <w:rsid w:val="003A6E16"/>
    <w:rsid w:val="003A6E17"/>
    <w:rsid w:val="003B43BE"/>
    <w:rsid w:val="003B63F2"/>
    <w:rsid w:val="003C0BC2"/>
    <w:rsid w:val="003C1323"/>
    <w:rsid w:val="003C7CBA"/>
    <w:rsid w:val="003D09B4"/>
    <w:rsid w:val="003D1D7C"/>
    <w:rsid w:val="003D311F"/>
    <w:rsid w:val="003D37C4"/>
    <w:rsid w:val="003D38BC"/>
    <w:rsid w:val="003D558A"/>
    <w:rsid w:val="003D5B1B"/>
    <w:rsid w:val="003D66C7"/>
    <w:rsid w:val="003D6835"/>
    <w:rsid w:val="003E7D91"/>
    <w:rsid w:val="003F3517"/>
    <w:rsid w:val="003F660B"/>
    <w:rsid w:val="00406095"/>
    <w:rsid w:val="00426316"/>
    <w:rsid w:val="004274A4"/>
    <w:rsid w:val="00446A11"/>
    <w:rsid w:val="004478EB"/>
    <w:rsid w:val="00466F7C"/>
    <w:rsid w:val="00475EB2"/>
    <w:rsid w:val="00477062"/>
    <w:rsid w:val="00483038"/>
    <w:rsid w:val="004A5709"/>
    <w:rsid w:val="004A6FFE"/>
    <w:rsid w:val="004B58EC"/>
    <w:rsid w:val="004B61A4"/>
    <w:rsid w:val="004C00A3"/>
    <w:rsid w:val="004C3978"/>
    <w:rsid w:val="004D072A"/>
    <w:rsid w:val="004D4797"/>
    <w:rsid w:val="004D6415"/>
    <w:rsid w:val="004E0AE4"/>
    <w:rsid w:val="004E2CF3"/>
    <w:rsid w:val="004E5662"/>
    <w:rsid w:val="004E591C"/>
    <w:rsid w:val="004E673C"/>
    <w:rsid w:val="004F5E0B"/>
    <w:rsid w:val="004F6DE0"/>
    <w:rsid w:val="004F7E36"/>
    <w:rsid w:val="0050197F"/>
    <w:rsid w:val="0050286D"/>
    <w:rsid w:val="005069DC"/>
    <w:rsid w:val="00513448"/>
    <w:rsid w:val="00513F69"/>
    <w:rsid w:val="0051416F"/>
    <w:rsid w:val="0051442D"/>
    <w:rsid w:val="005208EA"/>
    <w:rsid w:val="00530770"/>
    <w:rsid w:val="00534845"/>
    <w:rsid w:val="00534D07"/>
    <w:rsid w:val="00537E90"/>
    <w:rsid w:val="0055389D"/>
    <w:rsid w:val="00555534"/>
    <w:rsid w:val="00561DBB"/>
    <w:rsid w:val="005638A9"/>
    <w:rsid w:val="00564349"/>
    <w:rsid w:val="0057275D"/>
    <w:rsid w:val="00577BE6"/>
    <w:rsid w:val="00582A35"/>
    <w:rsid w:val="00582EC6"/>
    <w:rsid w:val="00584E1F"/>
    <w:rsid w:val="00585631"/>
    <w:rsid w:val="00590FAD"/>
    <w:rsid w:val="005913B8"/>
    <w:rsid w:val="005A0506"/>
    <w:rsid w:val="005A643B"/>
    <w:rsid w:val="005B02C7"/>
    <w:rsid w:val="005B2994"/>
    <w:rsid w:val="005B2CD9"/>
    <w:rsid w:val="005C2BC4"/>
    <w:rsid w:val="005C4740"/>
    <w:rsid w:val="005D0057"/>
    <w:rsid w:val="005D06E1"/>
    <w:rsid w:val="005D0A41"/>
    <w:rsid w:val="005D59B0"/>
    <w:rsid w:val="005D7CD2"/>
    <w:rsid w:val="005E34DF"/>
    <w:rsid w:val="005F0D43"/>
    <w:rsid w:val="005F228A"/>
    <w:rsid w:val="005F6706"/>
    <w:rsid w:val="00602615"/>
    <w:rsid w:val="006051B0"/>
    <w:rsid w:val="00611E52"/>
    <w:rsid w:val="0061266A"/>
    <w:rsid w:val="00614940"/>
    <w:rsid w:val="0062531C"/>
    <w:rsid w:val="00627479"/>
    <w:rsid w:val="006309BF"/>
    <w:rsid w:val="00635121"/>
    <w:rsid w:val="006356C3"/>
    <w:rsid w:val="00643C41"/>
    <w:rsid w:val="0065462D"/>
    <w:rsid w:val="00655C3E"/>
    <w:rsid w:val="00657BCD"/>
    <w:rsid w:val="00667EED"/>
    <w:rsid w:val="00674C20"/>
    <w:rsid w:val="00677E9A"/>
    <w:rsid w:val="0068198A"/>
    <w:rsid w:val="00682A9C"/>
    <w:rsid w:val="0068773A"/>
    <w:rsid w:val="006915B3"/>
    <w:rsid w:val="006947DA"/>
    <w:rsid w:val="00696D7E"/>
    <w:rsid w:val="006A0163"/>
    <w:rsid w:val="006A07A0"/>
    <w:rsid w:val="006A4CA2"/>
    <w:rsid w:val="006A53BB"/>
    <w:rsid w:val="006A58C2"/>
    <w:rsid w:val="006A6C0A"/>
    <w:rsid w:val="006A7C56"/>
    <w:rsid w:val="006B1CBB"/>
    <w:rsid w:val="006B76F0"/>
    <w:rsid w:val="006C55AA"/>
    <w:rsid w:val="006C6F71"/>
    <w:rsid w:val="006D5691"/>
    <w:rsid w:val="006D7681"/>
    <w:rsid w:val="006E5E66"/>
    <w:rsid w:val="006E77C8"/>
    <w:rsid w:val="006F17C6"/>
    <w:rsid w:val="006F4A26"/>
    <w:rsid w:val="006F4D50"/>
    <w:rsid w:val="007038AF"/>
    <w:rsid w:val="00706E87"/>
    <w:rsid w:val="007101C7"/>
    <w:rsid w:val="0071216B"/>
    <w:rsid w:val="0071590B"/>
    <w:rsid w:val="007159E9"/>
    <w:rsid w:val="00717160"/>
    <w:rsid w:val="007215DD"/>
    <w:rsid w:val="00744825"/>
    <w:rsid w:val="00746C00"/>
    <w:rsid w:val="007542CC"/>
    <w:rsid w:val="00764579"/>
    <w:rsid w:val="007658F2"/>
    <w:rsid w:val="007679B2"/>
    <w:rsid w:val="00772E44"/>
    <w:rsid w:val="007733AC"/>
    <w:rsid w:val="007853A6"/>
    <w:rsid w:val="00785D6F"/>
    <w:rsid w:val="00786DC9"/>
    <w:rsid w:val="0079135E"/>
    <w:rsid w:val="00791943"/>
    <w:rsid w:val="0079266B"/>
    <w:rsid w:val="00794A95"/>
    <w:rsid w:val="00796CC1"/>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E50"/>
    <w:rsid w:val="008477DB"/>
    <w:rsid w:val="00860416"/>
    <w:rsid w:val="00862C18"/>
    <w:rsid w:val="00863F9B"/>
    <w:rsid w:val="008713D0"/>
    <w:rsid w:val="00872B2E"/>
    <w:rsid w:val="0087393F"/>
    <w:rsid w:val="008756E6"/>
    <w:rsid w:val="00876B9A"/>
    <w:rsid w:val="00877419"/>
    <w:rsid w:val="00880578"/>
    <w:rsid w:val="00880BFF"/>
    <w:rsid w:val="00881791"/>
    <w:rsid w:val="00881946"/>
    <w:rsid w:val="008868CE"/>
    <w:rsid w:val="0088702E"/>
    <w:rsid w:val="008960A5"/>
    <w:rsid w:val="0089667B"/>
    <w:rsid w:val="0089667D"/>
    <w:rsid w:val="00896F55"/>
    <w:rsid w:val="008A18C2"/>
    <w:rsid w:val="008A32BF"/>
    <w:rsid w:val="008A3DA5"/>
    <w:rsid w:val="008B267D"/>
    <w:rsid w:val="008B6D7A"/>
    <w:rsid w:val="008B7E34"/>
    <w:rsid w:val="008C57EA"/>
    <w:rsid w:val="008C5F5F"/>
    <w:rsid w:val="008C658F"/>
    <w:rsid w:val="008D2259"/>
    <w:rsid w:val="008D6958"/>
    <w:rsid w:val="008E0AD3"/>
    <w:rsid w:val="008E2280"/>
    <w:rsid w:val="008E2529"/>
    <w:rsid w:val="008E32F9"/>
    <w:rsid w:val="008E6B81"/>
    <w:rsid w:val="008F1EEC"/>
    <w:rsid w:val="008F7451"/>
    <w:rsid w:val="00902233"/>
    <w:rsid w:val="009135EE"/>
    <w:rsid w:val="00921955"/>
    <w:rsid w:val="0092459D"/>
    <w:rsid w:val="00925636"/>
    <w:rsid w:val="00927B31"/>
    <w:rsid w:val="00943F51"/>
    <w:rsid w:val="009518C6"/>
    <w:rsid w:val="00952568"/>
    <w:rsid w:val="00961C13"/>
    <w:rsid w:val="00963EE1"/>
    <w:rsid w:val="009653CC"/>
    <w:rsid w:val="00973292"/>
    <w:rsid w:val="00974937"/>
    <w:rsid w:val="00975B35"/>
    <w:rsid w:val="009809BD"/>
    <w:rsid w:val="00981F05"/>
    <w:rsid w:val="009820D3"/>
    <w:rsid w:val="00983811"/>
    <w:rsid w:val="0099349E"/>
    <w:rsid w:val="00993530"/>
    <w:rsid w:val="009963E8"/>
    <w:rsid w:val="009A3132"/>
    <w:rsid w:val="009A3240"/>
    <w:rsid w:val="009B04AD"/>
    <w:rsid w:val="009B1F6F"/>
    <w:rsid w:val="009B42A6"/>
    <w:rsid w:val="009B6D59"/>
    <w:rsid w:val="009C1189"/>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714E"/>
    <w:rsid w:val="00A008AA"/>
    <w:rsid w:val="00A02C3E"/>
    <w:rsid w:val="00A03EA1"/>
    <w:rsid w:val="00A047A9"/>
    <w:rsid w:val="00A064B5"/>
    <w:rsid w:val="00A10522"/>
    <w:rsid w:val="00A15B58"/>
    <w:rsid w:val="00A214EA"/>
    <w:rsid w:val="00A22FA6"/>
    <w:rsid w:val="00A23444"/>
    <w:rsid w:val="00A275A7"/>
    <w:rsid w:val="00A276E7"/>
    <w:rsid w:val="00A33CDA"/>
    <w:rsid w:val="00A365E9"/>
    <w:rsid w:val="00A50AA0"/>
    <w:rsid w:val="00A50C22"/>
    <w:rsid w:val="00A55E8F"/>
    <w:rsid w:val="00A5646F"/>
    <w:rsid w:val="00A57BA8"/>
    <w:rsid w:val="00A620B0"/>
    <w:rsid w:val="00A716A0"/>
    <w:rsid w:val="00A73F29"/>
    <w:rsid w:val="00A751BE"/>
    <w:rsid w:val="00A8038D"/>
    <w:rsid w:val="00A81262"/>
    <w:rsid w:val="00A8177A"/>
    <w:rsid w:val="00A861EB"/>
    <w:rsid w:val="00A903A7"/>
    <w:rsid w:val="00A915CF"/>
    <w:rsid w:val="00AA232E"/>
    <w:rsid w:val="00AA3ACF"/>
    <w:rsid w:val="00AA7B64"/>
    <w:rsid w:val="00AC0F2C"/>
    <w:rsid w:val="00AC1A21"/>
    <w:rsid w:val="00AC2654"/>
    <w:rsid w:val="00AC2B11"/>
    <w:rsid w:val="00AC7D89"/>
    <w:rsid w:val="00AD4721"/>
    <w:rsid w:val="00AD55B6"/>
    <w:rsid w:val="00AD74EE"/>
    <w:rsid w:val="00AE471D"/>
    <w:rsid w:val="00AE7E2D"/>
    <w:rsid w:val="00AF7BC8"/>
    <w:rsid w:val="00B03C02"/>
    <w:rsid w:val="00B07A25"/>
    <w:rsid w:val="00B17E40"/>
    <w:rsid w:val="00B2588D"/>
    <w:rsid w:val="00B30519"/>
    <w:rsid w:val="00B3280A"/>
    <w:rsid w:val="00B33024"/>
    <w:rsid w:val="00B3312C"/>
    <w:rsid w:val="00B349C8"/>
    <w:rsid w:val="00B369B4"/>
    <w:rsid w:val="00B4007E"/>
    <w:rsid w:val="00B754EE"/>
    <w:rsid w:val="00B85D6C"/>
    <w:rsid w:val="00B869C2"/>
    <w:rsid w:val="00BA3E8D"/>
    <w:rsid w:val="00BA4582"/>
    <w:rsid w:val="00BA632F"/>
    <w:rsid w:val="00BA72D0"/>
    <w:rsid w:val="00BA7DB0"/>
    <w:rsid w:val="00BB2181"/>
    <w:rsid w:val="00BB3D18"/>
    <w:rsid w:val="00BB7A1E"/>
    <w:rsid w:val="00BC2237"/>
    <w:rsid w:val="00BE53D3"/>
    <w:rsid w:val="00BE5AAF"/>
    <w:rsid w:val="00BF494D"/>
    <w:rsid w:val="00C030AB"/>
    <w:rsid w:val="00C03C11"/>
    <w:rsid w:val="00C061E5"/>
    <w:rsid w:val="00C16E5E"/>
    <w:rsid w:val="00C50706"/>
    <w:rsid w:val="00C66926"/>
    <w:rsid w:val="00C67EAA"/>
    <w:rsid w:val="00C75526"/>
    <w:rsid w:val="00C84D07"/>
    <w:rsid w:val="00C902D2"/>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6CE"/>
    <w:rsid w:val="00D65FC0"/>
    <w:rsid w:val="00D70327"/>
    <w:rsid w:val="00D717EE"/>
    <w:rsid w:val="00D80FCA"/>
    <w:rsid w:val="00D81A63"/>
    <w:rsid w:val="00D87924"/>
    <w:rsid w:val="00D92050"/>
    <w:rsid w:val="00D969DA"/>
    <w:rsid w:val="00DA1BFD"/>
    <w:rsid w:val="00DB2C1D"/>
    <w:rsid w:val="00DB5123"/>
    <w:rsid w:val="00DB5204"/>
    <w:rsid w:val="00DC103D"/>
    <w:rsid w:val="00DC36DA"/>
    <w:rsid w:val="00DC3D3D"/>
    <w:rsid w:val="00DC3E4D"/>
    <w:rsid w:val="00DD0806"/>
    <w:rsid w:val="00DD33D1"/>
    <w:rsid w:val="00DD494D"/>
    <w:rsid w:val="00DE05F2"/>
    <w:rsid w:val="00DE1049"/>
    <w:rsid w:val="00DE2E37"/>
    <w:rsid w:val="00DE71E2"/>
    <w:rsid w:val="00DE72FC"/>
    <w:rsid w:val="00DF255C"/>
    <w:rsid w:val="00DF370D"/>
    <w:rsid w:val="00DF4030"/>
    <w:rsid w:val="00DF4544"/>
    <w:rsid w:val="00DF55A2"/>
    <w:rsid w:val="00DF67D8"/>
    <w:rsid w:val="00DF7841"/>
    <w:rsid w:val="00E045D0"/>
    <w:rsid w:val="00E05562"/>
    <w:rsid w:val="00E15043"/>
    <w:rsid w:val="00E158BC"/>
    <w:rsid w:val="00E16CDE"/>
    <w:rsid w:val="00E258EF"/>
    <w:rsid w:val="00E26318"/>
    <w:rsid w:val="00E34AAE"/>
    <w:rsid w:val="00E354A2"/>
    <w:rsid w:val="00E42EDE"/>
    <w:rsid w:val="00E5050C"/>
    <w:rsid w:val="00E51D82"/>
    <w:rsid w:val="00E60933"/>
    <w:rsid w:val="00E61C7E"/>
    <w:rsid w:val="00E702A0"/>
    <w:rsid w:val="00E73A05"/>
    <w:rsid w:val="00E77447"/>
    <w:rsid w:val="00E863EA"/>
    <w:rsid w:val="00E87915"/>
    <w:rsid w:val="00E93C80"/>
    <w:rsid w:val="00E93D78"/>
    <w:rsid w:val="00E971AD"/>
    <w:rsid w:val="00EA0153"/>
    <w:rsid w:val="00EA1C94"/>
    <w:rsid w:val="00EA32F2"/>
    <w:rsid w:val="00EA7DB4"/>
    <w:rsid w:val="00EB1EDE"/>
    <w:rsid w:val="00EC4F4D"/>
    <w:rsid w:val="00EC5610"/>
    <w:rsid w:val="00EC654E"/>
    <w:rsid w:val="00EC6BB5"/>
    <w:rsid w:val="00ED00BC"/>
    <w:rsid w:val="00ED0427"/>
    <w:rsid w:val="00ED4E6C"/>
    <w:rsid w:val="00EE6694"/>
    <w:rsid w:val="00EF1DE7"/>
    <w:rsid w:val="00EF6195"/>
    <w:rsid w:val="00EF7ACE"/>
    <w:rsid w:val="00F00353"/>
    <w:rsid w:val="00F02300"/>
    <w:rsid w:val="00F05CCC"/>
    <w:rsid w:val="00F10C0D"/>
    <w:rsid w:val="00F1162E"/>
    <w:rsid w:val="00F15645"/>
    <w:rsid w:val="00F1586C"/>
    <w:rsid w:val="00F16218"/>
    <w:rsid w:val="00F23841"/>
    <w:rsid w:val="00F43F23"/>
    <w:rsid w:val="00F45997"/>
    <w:rsid w:val="00F5029A"/>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8285</Words>
  <Characters>48054</Characters>
  <Application>Microsoft Office Word</Application>
  <DocSecurity>0</DocSecurity>
  <Lines>400</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2023-07-20T10:35:00Z</dcterms:created>
  <dcterms:modified xsi:type="dcterms:W3CDTF">2024-03-05T07:43:00Z</dcterms:modified>
</cp:coreProperties>
</file>